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1DD5" w:rsidRPr="004D63DD" w:rsidRDefault="00C61DD5" w:rsidP="00C61DD5">
      <w:pPr>
        <w:spacing w:after="0" w:line="240" w:lineRule="auto"/>
        <w:rPr>
          <w:rFonts w:asciiTheme="minorHAnsi" w:hAnsiTheme="minorHAnsi" w:cstheme="minorHAnsi"/>
          <w:lang w:val="sr-Latn-CS"/>
        </w:rPr>
      </w:pPr>
      <w:r>
        <w:rPr>
          <w:rFonts w:asciiTheme="minorHAnsi" w:hAnsiTheme="minorHAnsi" w:cstheme="minorHAnsi"/>
          <w:lang w:val="sr-Latn-CS"/>
        </w:rPr>
        <w:t xml:space="preserve">                                                                     </w:t>
      </w:r>
    </w:p>
    <w:p w:rsidR="00C61DD5" w:rsidRPr="00773DA7" w:rsidRDefault="00366903" w:rsidP="00C61DD5">
      <w:pPr>
        <w:spacing w:after="0"/>
        <w:jc w:val="center"/>
        <w:rPr>
          <w:rFonts w:asciiTheme="majorHAnsi" w:hAnsiTheme="majorHAnsi" w:cstheme="minorHAnsi"/>
          <w:b/>
          <w:bCs/>
          <w:caps/>
          <w:kern w:val="32"/>
          <w:sz w:val="28"/>
          <w:szCs w:val="28"/>
          <w:lang w:val="sr-Latn-CS"/>
        </w:rPr>
      </w:pPr>
      <w:r w:rsidRPr="00366903">
        <w:rPr>
          <w:rFonts w:asciiTheme="majorHAnsi" w:hAnsiTheme="majorHAnsi" w:cstheme="minorHAnsi"/>
          <w:b/>
          <w:bCs/>
          <w:caps/>
          <w:noProof/>
          <w:kern w:val="32"/>
          <w:sz w:val="28"/>
          <w:szCs w:val="28"/>
        </w:rPr>
        <w:drawing>
          <wp:inline distT="0" distB="0" distL="0" distR="0">
            <wp:extent cx="2401570" cy="1781175"/>
            <wp:effectExtent l="19050" t="0" r="0" b="0"/>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401570" cy="1781175"/>
                    </a:xfrm>
                    <a:prstGeom prst="rect">
                      <a:avLst/>
                    </a:prstGeom>
                    <a:noFill/>
                    <a:ln w="9525">
                      <a:noFill/>
                      <a:miter lim="800000"/>
                      <a:headEnd/>
                      <a:tailEnd/>
                    </a:ln>
                  </pic:spPr>
                </pic:pic>
              </a:graphicData>
            </a:graphic>
          </wp:inline>
        </w:drawing>
      </w:r>
    </w:p>
    <w:p w:rsidR="00C61DD5" w:rsidRPr="00773DA7" w:rsidRDefault="00C61DD5" w:rsidP="00C61DD5">
      <w:pPr>
        <w:spacing w:after="0"/>
        <w:rPr>
          <w:rFonts w:asciiTheme="majorHAnsi" w:hAnsiTheme="majorHAnsi" w:cstheme="minorHAnsi"/>
          <w:b/>
          <w:bCs/>
          <w:caps/>
          <w:kern w:val="32"/>
          <w:sz w:val="28"/>
          <w:szCs w:val="28"/>
          <w:lang w:val="sr-Latn-CS"/>
        </w:rPr>
      </w:pPr>
    </w:p>
    <w:p w:rsidR="00C61DD5" w:rsidRPr="006454C1" w:rsidRDefault="00C61DD5" w:rsidP="00C61DD5">
      <w:pPr>
        <w:spacing w:after="0"/>
        <w:rPr>
          <w:rFonts w:ascii="Arial" w:hAnsi="Arial" w:cs="Arial"/>
          <w:b/>
          <w:bCs/>
          <w:caps/>
          <w:kern w:val="32"/>
          <w:sz w:val="28"/>
          <w:szCs w:val="28"/>
          <w:lang w:val="sr-Latn-CS"/>
        </w:rPr>
      </w:pPr>
    </w:p>
    <w:p w:rsidR="00C61DD5" w:rsidRPr="006454C1" w:rsidRDefault="00C61DD5" w:rsidP="00C61DD5">
      <w:pPr>
        <w:spacing w:after="0"/>
        <w:rPr>
          <w:rFonts w:ascii="Arial" w:hAnsi="Arial" w:cs="Arial"/>
          <w:b/>
          <w:bCs/>
          <w:caps/>
          <w:kern w:val="32"/>
          <w:sz w:val="28"/>
          <w:szCs w:val="28"/>
          <w:lang w:val="sr-Latn-CS"/>
        </w:rPr>
      </w:pPr>
    </w:p>
    <w:p w:rsidR="00C61DD5" w:rsidRPr="006454C1" w:rsidRDefault="00C61DD5" w:rsidP="00C61DD5">
      <w:pPr>
        <w:spacing w:after="0"/>
        <w:rPr>
          <w:rFonts w:ascii="Arial" w:hAnsi="Arial" w:cs="Arial"/>
          <w:b/>
          <w:bCs/>
          <w:caps/>
          <w:kern w:val="32"/>
          <w:szCs w:val="24"/>
          <w:lang w:val="sr-Latn-CS"/>
        </w:rPr>
      </w:pPr>
    </w:p>
    <w:p w:rsidR="00C61DD5" w:rsidRPr="006454C1" w:rsidRDefault="00C61DD5" w:rsidP="00C61DD5">
      <w:pPr>
        <w:pStyle w:val="Title"/>
        <w:spacing w:after="0" w:line="276" w:lineRule="auto"/>
        <w:jc w:val="center"/>
        <w:rPr>
          <w:rFonts w:ascii="Arial" w:hAnsi="Arial" w:cs="Arial"/>
          <w:b/>
          <w:color w:val="auto"/>
          <w:kern w:val="32"/>
          <w:sz w:val="24"/>
          <w:szCs w:val="24"/>
          <w:lang w:val="sr-Latn-CS"/>
        </w:rPr>
      </w:pPr>
      <w:r w:rsidRPr="006454C1">
        <w:rPr>
          <w:rFonts w:ascii="Arial" w:hAnsi="Arial" w:cs="Arial"/>
          <w:b/>
          <w:color w:val="auto"/>
          <w:kern w:val="32"/>
          <w:sz w:val="24"/>
          <w:szCs w:val="24"/>
          <w:lang w:val="sr-Latn-CS"/>
        </w:rPr>
        <w:t>K O N C E S I O N I   A K T</w:t>
      </w:r>
    </w:p>
    <w:p w:rsidR="00C61DD5" w:rsidRPr="006454C1" w:rsidRDefault="00C61DD5" w:rsidP="00C61DD5">
      <w:pPr>
        <w:pStyle w:val="Title"/>
        <w:spacing w:line="276" w:lineRule="auto"/>
        <w:jc w:val="center"/>
        <w:rPr>
          <w:rFonts w:ascii="Arial" w:hAnsi="Arial" w:cs="Arial"/>
          <w:b/>
          <w:kern w:val="32"/>
          <w:sz w:val="24"/>
          <w:szCs w:val="24"/>
          <w:lang w:val="sr-Latn-CS"/>
        </w:rPr>
      </w:pPr>
      <w:r w:rsidRPr="006454C1">
        <w:rPr>
          <w:rFonts w:ascii="Arial" w:hAnsi="Arial" w:cs="Arial"/>
          <w:b/>
          <w:kern w:val="32"/>
          <w:sz w:val="24"/>
          <w:szCs w:val="24"/>
          <w:lang w:val="sr-Latn-CS"/>
        </w:rPr>
        <w:t>o pojavi mineralne sirovine tehničko-građevinskog kamena (vulkaniti) “Bistrica”, opština Berane</w:t>
      </w:r>
    </w:p>
    <w:p w:rsidR="00C61DD5" w:rsidRPr="006454C1" w:rsidRDefault="00C61DD5" w:rsidP="00C61DD5">
      <w:pPr>
        <w:pStyle w:val="Title"/>
        <w:spacing w:line="276" w:lineRule="auto"/>
        <w:jc w:val="center"/>
        <w:rPr>
          <w:rFonts w:ascii="Arial" w:hAnsi="Arial" w:cs="Arial"/>
          <w:b/>
          <w:kern w:val="32"/>
          <w:sz w:val="24"/>
          <w:szCs w:val="24"/>
          <w:lang w:val="sr-Latn-CS"/>
        </w:rPr>
      </w:pPr>
    </w:p>
    <w:p w:rsidR="00C61DD5" w:rsidRPr="006454C1" w:rsidRDefault="00C61DD5" w:rsidP="00C61DD5">
      <w:pPr>
        <w:pStyle w:val="Title"/>
        <w:spacing w:after="0" w:line="276" w:lineRule="auto"/>
        <w:jc w:val="center"/>
        <w:rPr>
          <w:rFonts w:ascii="Arial" w:hAnsi="Arial" w:cs="Arial"/>
          <w:b/>
          <w:color w:val="auto"/>
          <w:kern w:val="32"/>
          <w:sz w:val="24"/>
          <w:szCs w:val="24"/>
          <w:lang w:val="sr-Latn-CS"/>
        </w:rPr>
      </w:pPr>
    </w:p>
    <w:p w:rsidR="00C61DD5" w:rsidRPr="006454C1" w:rsidRDefault="00C61DD5" w:rsidP="00C61DD5">
      <w:pPr>
        <w:spacing w:after="0"/>
        <w:rPr>
          <w:rFonts w:ascii="Arial" w:hAnsi="Arial" w:cs="Arial"/>
          <w:sz w:val="24"/>
          <w:szCs w:val="24"/>
          <w:lang w:val="sr-Latn-CS"/>
        </w:rPr>
      </w:pPr>
    </w:p>
    <w:p w:rsidR="00C61DD5" w:rsidRPr="006454C1" w:rsidRDefault="00C61DD5" w:rsidP="006454C1">
      <w:pPr>
        <w:pStyle w:val="Default"/>
        <w:spacing w:line="276" w:lineRule="auto"/>
        <w:jc w:val="center"/>
        <w:rPr>
          <w:rFonts w:ascii="Arial" w:hAnsi="Arial" w:cs="Arial"/>
          <w:b/>
          <w:lang w:val="sr-Latn-CS"/>
        </w:rPr>
      </w:pPr>
      <w:r w:rsidRPr="006454C1">
        <w:rPr>
          <w:rFonts w:ascii="Arial" w:hAnsi="Arial" w:cs="Arial"/>
          <w:b/>
          <w:lang w:val="sr-Latn-CS"/>
        </w:rPr>
        <w:t>Prilog</w:t>
      </w:r>
      <w:r w:rsidR="00C30F04" w:rsidRPr="006454C1">
        <w:rPr>
          <w:rFonts w:ascii="Arial" w:hAnsi="Arial" w:cs="Arial"/>
          <w:b/>
          <w:lang w:val="sr-Latn-CS"/>
        </w:rPr>
        <w:t xml:space="preserve"> 4</w:t>
      </w:r>
    </w:p>
    <w:p w:rsidR="00C61DD5" w:rsidRPr="006454C1" w:rsidRDefault="00C61DD5" w:rsidP="006454C1">
      <w:pPr>
        <w:jc w:val="center"/>
        <w:rPr>
          <w:rFonts w:ascii="Arial" w:hAnsi="Arial" w:cs="Arial"/>
          <w:b/>
          <w:bCs/>
          <w:kern w:val="32"/>
          <w:sz w:val="24"/>
          <w:szCs w:val="24"/>
          <w:lang w:val="sr-Latn-CS"/>
        </w:rPr>
      </w:pPr>
      <w:r w:rsidRPr="006454C1">
        <w:rPr>
          <w:rFonts w:ascii="Arial" w:hAnsi="Arial" w:cs="Arial"/>
          <w:b/>
          <w:bCs/>
          <w:kern w:val="32"/>
          <w:sz w:val="24"/>
          <w:szCs w:val="24"/>
          <w:lang w:val="sr-Latn-CS"/>
        </w:rPr>
        <w:t>UPUTSTVO ZA PODNOŠENJE PONUDA</w:t>
      </w:r>
    </w:p>
    <w:p w:rsidR="00C61DD5" w:rsidRPr="006454C1" w:rsidRDefault="00C61DD5" w:rsidP="00C61DD5">
      <w:pPr>
        <w:rPr>
          <w:rFonts w:ascii="Arial" w:hAnsi="Arial" w:cs="Arial"/>
          <w:b/>
          <w:kern w:val="32"/>
          <w:sz w:val="24"/>
          <w:szCs w:val="24"/>
          <w:lang w:val="sr-Latn-CS"/>
        </w:rPr>
      </w:pPr>
    </w:p>
    <w:p w:rsidR="00C61DD5" w:rsidRPr="006454C1" w:rsidRDefault="00C61DD5" w:rsidP="00C61DD5">
      <w:pPr>
        <w:rPr>
          <w:rFonts w:ascii="Arial" w:hAnsi="Arial" w:cs="Arial"/>
          <w:kern w:val="32"/>
          <w:sz w:val="24"/>
          <w:szCs w:val="24"/>
          <w:lang w:val="sr-Latn-CS"/>
        </w:rPr>
      </w:pPr>
    </w:p>
    <w:p w:rsidR="00C61DD5" w:rsidRPr="006454C1" w:rsidRDefault="00C61DD5" w:rsidP="00C61DD5">
      <w:pPr>
        <w:rPr>
          <w:rFonts w:ascii="Arial" w:hAnsi="Arial" w:cs="Arial"/>
          <w:kern w:val="32"/>
          <w:sz w:val="24"/>
          <w:szCs w:val="24"/>
          <w:lang w:val="sr-Latn-CS"/>
        </w:rPr>
      </w:pPr>
    </w:p>
    <w:p w:rsidR="00366903" w:rsidRPr="006454C1" w:rsidRDefault="00366903" w:rsidP="00C61DD5">
      <w:pPr>
        <w:rPr>
          <w:rFonts w:ascii="Arial" w:hAnsi="Arial" w:cs="Arial"/>
          <w:kern w:val="32"/>
          <w:sz w:val="24"/>
          <w:szCs w:val="24"/>
          <w:lang w:val="sr-Latn-CS"/>
        </w:rPr>
      </w:pPr>
    </w:p>
    <w:p w:rsidR="00366903" w:rsidRPr="006454C1" w:rsidRDefault="00366903" w:rsidP="00C61DD5">
      <w:pPr>
        <w:rPr>
          <w:rFonts w:ascii="Arial" w:hAnsi="Arial" w:cs="Arial"/>
          <w:kern w:val="32"/>
          <w:sz w:val="24"/>
          <w:szCs w:val="24"/>
          <w:lang w:val="sr-Latn-CS"/>
        </w:rPr>
      </w:pPr>
    </w:p>
    <w:p w:rsidR="00366903" w:rsidRPr="006454C1" w:rsidRDefault="00366903" w:rsidP="00C61DD5">
      <w:pPr>
        <w:rPr>
          <w:rFonts w:ascii="Arial" w:hAnsi="Arial" w:cs="Arial"/>
          <w:kern w:val="32"/>
          <w:sz w:val="24"/>
          <w:szCs w:val="24"/>
          <w:lang w:val="sr-Latn-CS"/>
        </w:rPr>
      </w:pPr>
    </w:p>
    <w:p w:rsidR="00366903" w:rsidRPr="006454C1" w:rsidRDefault="00366903" w:rsidP="00C61DD5">
      <w:pPr>
        <w:rPr>
          <w:rFonts w:ascii="Arial" w:hAnsi="Arial" w:cs="Arial"/>
          <w:kern w:val="32"/>
          <w:sz w:val="24"/>
          <w:szCs w:val="24"/>
          <w:lang w:val="sr-Latn-CS"/>
        </w:rPr>
      </w:pPr>
    </w:p>
    <w:p w:rsidR="00366903" w:rsidRPr="006454C1" w:rsidRDefault="00366903" w:rsidP="00C61DD5">
      <w:pPr>
        <w:rPr>
          <w:rFonts w:ascii="Arial" w:hAnsi="Arial" w:cs="Arial"/>
          <w:kern w:val="32"/>
          <w:sz w:val="24"/>
          <w:szCs w:val="24"/>
          <w:lang w:val="sr-Latn-CS"/>
        </w:rPr>
      </w:pPr>
    </w:p>
    <w:p w:rsidR="00366903" w:rsidRPr="006454C1" w:rsidRDefault="00366903" w:rsidP="00C61DD5">
      <w:pPr>
        <w:rPr>
          <w:rFonts w:ascii="Arial" w:hAnsi="Arial" w:cs="Arial"/>
          <w:kern w:val="32"/>
          <w:sz w:val="24"/>
          <w:szCs w:val="24"/>
          <w:lang w:val="sr-Latn-CS"/>
        </w:rPr>
      </w:pPr>
    </w:p>
    <w:p w:rsidR="00C61DD5" w:rsidRPr="006454C1" w:rsidRDefault="00C61DD5" w:rsidP="00C61DD5">
      <w:pPr>
        <w:pStyle w:val="Heading1"/>
        <w:spacing w:before="0" w:after="200"/>
        <w:jc w:val="both"/>
        <w:rPr>
          <w:rFonts w:ascii="Arial" w:hAnsi="Arial" w:cs="Arial"/>
          <w:sz w:val="22"/>
          <w:szCs w:val="22"/>
          <w:lang w:val="sr-Latn-CS"/>
        </w:rPr>
      </w:pPr>
      <w:r w:rsidRPr="006454C1">
        <w:rPr>
          <w:rFonts w:ascii="Arial" w:hAnsi="Arial" w:cs="Arial"/>
          <w:sz w:val="22"/>
          <w:szCs w:val="22"/>
          <w:lang w:val="sr-Latn-CS"/>
        </w:rPr>
        <w:lastRenderedPageBreak/>
        <w:t>Uvod</w:t>
      </w:r>
    </w:p>
    <w:p w:rsidR="00C61DD5" w:rsidRPr="006454C1" w:rsidRDefault="00C61DD5" w:rsidP="00C61DD5">
      <w:pPr>
        <w:jc w:val="both"/>
        <w:rPr>
          <w:rFonts w:ascii="Arial" w:hAnsi="Arial" w:cs="Arial"/>
          <w:lang w:val="sr-Latn-CS"/>
        </w:rPr>
      </w:pPr>
      <w:r w:rsidRPr="006454C1">
        <w:rPr>
          <w:rFonts w:ascii="Arial" w:hAnsi="Arial" w:cs="Arial"/>
          <w:lang w:val="sr-Latn-CS"/>
        </w:rPr>
        <w:t>Uputstvo za podnošenje ponuda (u daljem tekstu: Uputstvo) precizira postupak davanja koncesije za detaljna geološka istraživanja i eksploataciju pojave mineralne sirovine tehničko-građevinskog kamena (vulkaniti) “Bistrica”, opština Berane.</w:t>
      </w:r>
    </w:p>
    <w:p w:rsidR="00C61DD5" w:rsidRPr="006454C1" w:rsidRDefault="00C61DD5" w:rsidP="00C61DD5">
      <w:pPr>
        <w:jc w:val="both"/>
        <w:rPr>
          <w:rFonts w:ascii="Arial" w:hAnsi="Arial" w:cs="Arial"/>
          <w:lang w:val="sr-Latn-CS"/>
        </w:rPr>
      </w:pPr>
      <w:r w:rsidRPr="006454C1">
        <w:rPr>
          <w:rFonts w:ascii="Arial" w:hAnsi="Arial" w:cs="Arial"/>
          <w:lang w:val="sr-Latn-CS"/>
        </w:rPr>
        <w:t xml:space="preserve">Postupak dodjele koncesije se sporovodi u skladu sa Zakonom o koncesijama (“Službeni list CG”, broj 08/09), Uredbom o bližem načinu sprovođenja postupka javnog nadmetanja u otvorenom i dvostepenom postupku davanja koncesije (‘’Službeni list CG’’, broj 67/09) i drugim propisima. </w:t>
      </w:r>
    </w:p>
    <w:p w:rsidR="00C61DD5" w:rsidRPr="006454C1" w:rsidRDefault="00C61DD5" w:rsidP="00C61DD5">
      <w:pPr>
        <w:jc w:val="both"/>
        <w:rPr>
          <w:rFonts w:ascii="Arial" w:hAnsi="Arial" w:cs="Arial"/>
          <w:lang w:val="sr-Latn-CS"/>
        </w:rPr>
      </w:pPr>
      <w:r w:rsidRPr="006454C1">
        <w:rPr>
          <w:rFonts w:ascii="Arial" w:hAnsi="Arial" w:cs="Arial"/>
          <w:lang w:val="sr-Latn-CS"/>
        </w:rPr>
        <w:t xml:space="preserve">Ministarstvo ekonomije (u daljem tekstu: Ministarstvo) zadržava pravo da izmijeni Uputstvo najkasnije pet radnih dana prije krajnjeg roka za podnošenje ponuda. Izmjene će biti objavljene na isti način kao i Uputstvo. </w:t>
      </w:r>
    </w:p>
    <w:p w:rsidR="00C61DD5" w:rsidRPr="006454C1" w:rsidRDefault="00C61DD5" w:rsidP="00C61DD5">
      <w:pPr>
        <w:jc w:val="both"/>
        <w:rPr>
          <w:rFonts w:ascii="Arial" w:hAnsi="Arial" w:cs="Arial"/>
          <w:lang w:val="sr-Latn-CS"/>
        </w:rPr>
      </w:pPr>
      <w:r w:rsidRPr="006454C1">
        <w:rPr>
          <w:rFonts w:ascii="Arial" w:hAnsi="Arial" w:cs="Arial"/>
          <w:lang w:val="sr-Latn-CS"/>
        </w:rPr>
        <w:t>Sastavni dio ovog Uputstva čini i :</w:t>
      </w:r>
    </w:p>
    <w:p w:rsidR="00C61DD5" w:rsidRPr="006454C1" w:rsidRDefault="00C61DD5" w:rsidP="00C61DD5">
      <w:pPr>
        <w:pStyle w:val="ListParagraph"/>
        <w:numPr>
          <w:ilvl w:val="0"/>
          <w:numId w:val="10"/>
        </w:numPr>
        <w:spacing w:after="0"/>
        <w:contextualSpacing w:val="0"/>
        <w:jc w:val="both"/>
        <w:rPr>
          <w:rFonts w:ascii="Arial" w:hAnsi="Arial" w:cs="Arial"/>
          <w:lang w:val="sr-Latn-CS"/>
        </w:rPr>
      </w:pPr>
      <w:r w:rsidRPr="006454C1">
        <w:rPr>
          <w:rFonts w:ascii="Arial" w:hAnsi="Arial" w:cs="Arial"/>
          <w:lang w:val="sr-Latn-CS"/>
        </w:rPr>
        <w:t xml:space="preserve">Obrazac A – Podaci o ponuđaču, </w:t>
      </w:r>
    </w:p>
    <w:p w:rsidR="00C61DD5" w:rsidRPr="006454C1" w:rsidRDefault="00C61DD5" w:rsidP="00C61DD5">
      <w:pPr>
        <w:pStyle w:val="ListParagraph"/>
        <w:numPr>
          <w:ilvl w:val="0"/>
          <w:numId w:val="10"/>
        </w:numPr>
        <w:spacing w:after="0"/>
        <w:contextualSpacing w:val="0"/>
        <w:jc w:val="both"/>
        <w:rPr>
          <w:rFonts w:ascii="Arial" w:hAnsi="Arial" w:cs="Arial"/>
          <w:lang w:val="sr-Latn-CS"/>
        </w:rPr>
      </w:pPr>
      <w:r w:rsidRPr="006454C1">
        <w:rPr>
          <w:rFonts w:ascii="Arial" w:hAnsi="Arial" w:cs="Arial"/>
          <w:lang w:val="sr-Latn-CS"/>
        </w:rPr>
        <w:t xml:space="preserve">Obrazac B – Tehnička ponuda, </w:t>
      </w:r>
    </w:p>
    <w:p w:rsidR="00C61DD5" w:rsidRPr="006454C1" w:rsidRDefault="00C61DD5" w:rsidP="00C61DD5">
      <w:pPr>
        <w:pStyle w:val="ListParagraph"/>
        <w:numPr>
          <w:ilvl w:val="0"/>
          <w:numId w:val="10"/>
        </w:numPr>
        <w:contextualSpacing w:val="0"/>
        <w:jc w:val="both"/>
        <w:rPr>
          <w:rFonts w:ascii="Arial" w:hAnsi="Arial" w:cs="Arial"/>
          <w:lang w:val="sr-Latn-CS"/>
        </w:rPr>
      </w:pPr>
      <w:r w:rsidRPr="006454C1">
        <w:rPr>
          <w:rFonts w:ascii="Arial" w:hAnsi="Arial" w:cs="Arial"/>
          <w:lang w:val="sr-Latn-CS"/>
        </w:rPr>
        <w:t>Obrazac C - Forma bankarske garancije za ponudu.</w:t>
      </w:r>
      <w:r w:rsidRPr="006454C1" w:rsidDel="00152EED">
        <w:rPr>
          <w:rFonts w:ascii="Arial" w:hAnsi="Arial" w:cs="Arial"/>
          <w:lang w:val="sr-Latn-CS"/>
        </w:rPr>
        <w:t xml:space="preserve"> </w:t>
      </w:r>
    </w:p>
    <w:p w:rsidR="00C61DD5" w:rsidRPr="006454C1" w:rsidRDefault="00C61DD5" w:rsidP="00C61DD5">
      <w:pPr>
        <w:pStyle w:val="Heading1"/>
        <w:spacing w:before="0" w:after="200"/>
        <w:jc w:val="both"/>
        <w:rPr>
          <w:rFonts w:ascii="Arial" w:hAnsi="Arial" w:cs="Arial"/>
          <w:sz w:val="22"/>
          <w:szCs w:val="22"/>
          <w:lang w:val="sr-Latn-CS"/>
        </w:rPr>
      </w:pPr>
      <w:r w:rsidRPr="006454C1">
        <w:rPr>
          <w:rFonts w:ascii="Arial" w:hAnsi="Arial" w:cs="Arial"/>
          <w:sz w:val="22"/>
          <w:szCs w:val="22"/>
          <w:lang w:val="sr-Latn-CS"/>
        </w:rPr>
        <w:t>Komunikacija</w:t>
      </w:r>
    </w:p>
    <w:p w:rsidR="00C61DD5" w:rsidRPr="006454C1" w:rsidRDefault="00C61DD5" w:rsidP="00C61DD5">
      <w:pPr>
        <w:jc w:val="both"/>
        <w:rPr>
          <w:rFonts w:ascii="Arial" w:hAnsi="Arial" w:cs="Arial"/>
          <w:lang w:val="sr-Latn-CS"/>
        </w:rPr>
      </w:pPr>
      <w:r w:rsidRPr="006454C1">
        <w:rPr>
          <w:rFonts w:ascii="Arial" w:hAnsi="Arial" w:cs="Arial"/>
          <w:lang w:val="sr-Latn-CS"/>
        </w:rPr>
        <w:t xml:space="preserve">Pitanja koja se odnose na tendersku dokumentaciju, zahtjeve za dobijanje dokumenata, plaćanje naknada i druge upite treba uputiti Ministarstvu na sljedeću adresu: </w:t>
      </w:r>
    </w:p>
    <w:p w:rsidR="00C61DD5" w:rsidRPr="006454C1" w:rsidRDefault="00C61DD5" w:rsidP="00C61DD5">
      <w:pPr>
        <w:spacing w:after="0"/>
        <w:jc w:val="both"/>
        <w:rPr>
          <w:rFonts w:ascii="Arial" w:hAnsi="Arial" w:cs="Arial"/>
          <w:lang w:val="sr-Latn-CS"/>
        </w:rPr>
      </w:pPr>
      <w:r w:rsidRPr="006454C1">
        <w:rPr>
          <w:rFonts w:ascii="Arial" w:hAnsi="Arial" w:cs="Arial"/>
          <w:lang w:val="sr-Latn-CS"/>
        </w:rPr>
        <w:t xml:space="preserve">Ministarstvo ekonomije </w:t>
      </w:r>
    </w:p>
    <w:p w:rsidR="00C61DD5" w:rsidRPr="006454C1" w:rsidRDefault="00C61DD5" w:rsidP="00C61DD5">
      <w:pPr>
        <w:spacing w:after="0"/>
        <w:jc w:val="both"/>
        <w:rPr>
          <w:rFonts w:ascii="Arial" w:hAnsi="Arial" w:cs="Arial"/>
          <w:lang w:val="sr-Latn-CS"/>
        </w:rPr>
      </w:pPr>
      <w:r w:rsidRPr="006454C1">
        <w:rPr>
          <w:rFonts w:ascii="Arial" w:hAnsi="Arial" w:cs="Arial"/>
          <w:lang w:val="sr-Latn-CS"/>
        </w:rPr>
        <w:t>Rimski trg 46</w:t>
      </w:r>
    </w:p>
    <w:p w:rsidR="00C61DD5" w:rsidRPr="006454C1" w:rsidRDefault="00C61DD5" w:rsidP="00C61DD5">
      <w:pPr>
        <w:spacing w:after="0"/>
        <w:jc w:val="both"/>
        <w:rPr>
          <w:rFonts w:ascii="Arial" w:hAnsi="Arial" w:cs="Arial"/>
          <w:lang w:val="sr-Latn-CS"/>
        </w:rPr>
      </w:pPr>
      <w:r w:rsidRPr="006454C1">
        <w:rPr>
          <w:rFonts w:ascii="Arial" w:hAnsi="Arial" w:cs="Arial"/>
          <w:lang w:val="sr-Latn-CS"/>
        </w:rPr>
        <w:t>81000 Podgorica</w:t>
      </w:r>
    </w:p>
    <w:p w:rsidR="00C61DD5" w:rsidRPr="006454C1" w:rsidRDefault="00C61DD5" w:rsidP="00C61DD5">
      <w:pPr>
        <w:spacing w:after="0"/>
        <w:jc w:val="both"/>
        <w:rPr>
          <w:rFonts w:ascii="Arial" w:hAnsi="Arial" w:cs="Arial"/>
          <w:lang w:val="sr-Latn-CS"/>
        </w:rPr>
      </w:pPr>
      <w:r w:rsidRPr="006454C1">
        <w:rPr>
          <w:rFonts w:ascii="Arial" w:hAnsi="Arial" w:cs="Arial"/>
          <w:lang w:val="sr-Latn-CS"/>
        </w:rPr>
        <w:t>Crna Gora</w:t>
      </w:r>
    </w:p>
    <w:p w:rsidR="00C61DD5" w:rsidRPr="006454C1" w:rsidRDefault="00C61DD5" w:rsidP="00C61DD5">
      <w:pPr>
        <w:spacing w:after="0"/>
        <w:jc w:val="both"/>
        <w:rPr>
          <w:rFonts w:ascii="Arial" w:hAnsi="Arial" w:cs="Arial"/>
          <w:lang w:val="sr-Latn-CS"/>
        </w:rPr>
      </w:pPr>
      <w:r w:rsidRPr="006454C1">
        <w:rPr>
          <w:rFonts w:ascii="Arial" w:hAnsi="Arial" w:cs="Arial"/>
          <w:lang w:val="sr-Latn-CS"/>
        </w:rPr>
        <w:t xml:space="preserve">TEL: +382 20 482 300; </w:t>
      </w:r>
    </w:p>
    <w:p w:rsidR="00C61DD5" w:rsidRPr="006454C1" w:rsidRDefault="00C61DD5" w:rsidP="00C61DD5">
      <w:pPr>
        <w:jc w:val="both"/>
        <w:rPr>
          <w:rFonts w:ascii="Arial" w:hAnsi="Arial" w:cs="Arial"/>
          <w:lang w:val="sr-Latn-CS"/>
        </w:rPr>
      </w:pPr>
      <w:r w:rsidRPr="006454C1">
        <w:rPr>
          <w:rFonts w:ascii="Arial" w:hAnsi="Arial" w:cs="Arial"/>
          <w:lang w:val="sr-Latn-CS"/>
        </w:rPr>
        <w:t xml:space="preserve">FAX: +382 20 482 300; </w:t>
      </w:r>
    </w:p>
    <w:p w:rsidR="00C61DD5" w:rsidRPr="006454C1" w:rsidRDefault="00C61DD5" w:rsidP="00C61DD5">
      <w:pPr>
        <w:spacing w:after="0" w:line="240" w:lineRule="auto"/>
        <w:rPr>
          <w:rFonts w:ascii="Arial" w:hAnsi="Arial" w:cs="Arial"/>
          <w:lang w:val="sl-SI"/>
        </w:rPr>
      </w:pPr>
      <w:r w:rsidRPr="006454C1">
        <w:rPr>
          <w:rFonts w:ascii="Arial" w:hAnsi="Arial" w:cs="Arial"/>
          <w:lang w:val="sl-SI"/>
        </w:rPr>
        <w:t xml:space="preserve">Kontakt </w:t>
      </w:r>
      <w:r w:rsidRPr="006454C1">
        <w:rPr>
          <w:rFonts w:ascii="Arial" w:hAnsi="Arial" w:cs="Arial"/>
          <w:lang w:val="nb-NO"/>
        </w:rPr>
        <w:t>lice</w:t>
      </w:r>
      <w:r w:rsidRPr="006454C1">
        <w:rPr>
          <w:rFonts w:ascii="Arial" w:hAnsi="Arial" w:cs="Arial"/>
          <w:lang w:val="sl-SI"/>
        </w:rPr>
        <w:t>: Vesna Vujačić</w:t>
      </w:r>
    </w:p>
    <w:p w:rsidR="00C61DD5" w:rsidRPr="006454C1" w:rsidRDefault="00C61DD5" w:rsidP="00C61DD5">
      <w:pPr>
        <w:spacing w:after="0" w:line="240" w:lineRule="auto"/>
        <w:rPr>
          <w:rFonts w:ascii="Arial" w:hAnsi="Arial" w:cs="Arial"/>
          <w:lang w:val="sl-SI"/>
        </w:rPr>
      </w:pPr>
      <w:r w:rsidRPr="006454C1">
        <w:rPr>
          <w:rFonts w:ascii="Arial" w:hAnsi="Arial" w:cs="Arial"/>
          <w:lang w:val="sl-SI"/>
        </w:rPr>
        <w:t xml:space="preserve">E-mail: </w:t>
      </w:r>
      <w:hyperlink r:id="rId9" w:history="1">
        <w:r w:rsidRPr="006454C1">
          <w:rPr>
            <w:rStyle w:val="Hyperlink"/>
            <w:rFonts w:ascii="Arial" w:hAnsi="Arial" w:cs="Arial"/>
            <w:lang w:val="nb-NO"/>
          </w:rPr>
          <w:t>vesna.vujacic@mek.gov.</w:t>
        </w:r>
        <w:r w:rsidRPr="006454C1">
          <w:rPr>
            <w:rStyle w:val="Hyperlink"/>
            <w:rFonts w:ascii="Arial" w:hAnsi="Arial" w:cs="Arial"/>
            <w:lang w:val="de-DE"/>
          </w:rPr>
          <w:t>me</w:t>
        </w:r>
      </w:hyperlink>
      <w:r w:rsidRPr="006454C1">
        <w:rPr>
          <w:rFonts w:ascii="Arial" w:hAnsi="Arial" w:cs="Arial"/>
          <w:lang w:val="de-DE"/>
        </w:rPr>
        <w:t xml:space="preserve"> </w:t>
      </w:r>
      <w:r w:rsidRPr="006454C1">
        <w:rPr>
          <w:rFonts w:ascii="Arial" w:hAnsi="Arial" w:cs="Arial"/>
          <w:lang w:val="sl-SI"/>
        </w:rPr>
        <w:t xml:space="preserve"> </w:t>
      </w:r>
    </w:p>
    <w:p w:rsidR="00C61DD5" w:rsidRPr="006454C1" w:rsidRDefault="00C61DD5" w:rsidP="00C61DD5">
      <w:pPr>
        <w:spacing w:after="0" w:line="240" w:lineRule="auto"/>
        <w:rPr>
          <w:rFonts w:ascii="Arial" w:hAnsi="Arial" w:cs="Arial"/>
          <w:lang w:val="sl-SI"/>
        </w:rPr>
      </w:pPr>
      <w:r w:rsidRPr="006454C1">
        <w:rPr>
          <w:rFonts w:ascii="Arial" w:hAnsi="Arial" w:cs="Arial"/>
          <w:lang w:val="sl-SI"/>
        </w:rPr>
        <w:t>Radno vrijeme: 10:00-15:00 UTC+01</w:t>
      </w:r>
    </w:p>
    <w:p w:rsidR="00C61DD5" w:rsidRPr="006454C1" w:rsidRDefault="00C61DD5" w:rsidP="00C61DD5">
      <w:pPr>
        <w:spacing w:after="0" w:line="240" w:lineRule="auto"/>
        <w:rPr>
          <w:rFonts w:ascii="Arial" w:hAnsi="Arial" w:cs="Arial"/>
          <w:lang w:val="sl-SI"/>
        </w:rPr>
      </w:pPr>
    </w:p>
    <w:p w:rsidR="00C61DD5" w:rsidRPr="006454C1" w:rsidRDefault="00C61DD5" w:rsidP="00C61DD5">
      <w:pPr>
        <w:jc w:val="both"/>
        <w:rPr>
          <w:rFonts w:ascii="Arial" w:hAnsi="Arial" w:cs="Arial"/>
          <w:lang w:val="sr-Latn-CS"/>
        </w:rPr>
      </w:pPr>
      <w:r w:rsidRPr="006454C1">
        <w:rPr>
          <w:rFonts w:ascii="Arial" w:hAnsi="Arial" w:cs="Arial"/>
          <w:lang w:val="sr-Latn-CS"/>
        </w:rPr>
        <w:t>Ministarstvo će na dobijena pitanja u vezi sa tenderskom dokumentacijom odgovoriti u roku od pet radnih dana. Odgovori Ministarstva na pitanja biće dostavljena i drugim licima koja su izvršila otkup tenderske dokumentacije bez navođenja strane koja je postavila pitanje. Ministarstvo neće odgovarati na pitanja koja prispiju pet radnih dana prije krajnjeg roka za podnošenje ponuda ili kraće. Ministarstvo nije u obavezi da odgovori na sva pitanja.</w:t>
      </w:r>
    </w:p>
    <w:p w:rsidR="00C61DD5" w:rsidRPr="006454C1" w:rsidRDefault="00C61DD5" w:rsidP="00C61DD5">
      <w:pPr>
        <w:pStyle w:val="Heading1"/>
        <w:spacing w:before="0" w:after="200"/>
        <w:jc w:val="both"/>
        <w:rPr>
          <w:rFonts w:ascii="Arial" w:hAnsi="Arial" w:cs="Arial"/>
          <w:sz w:val="22"/>
          <w:szCs w:val="22"/>
          <w:lang w:val="sr-Latn-CS"/>
        </w:rPr>
      </w:pPr>
      <w:r w:rsidRPr="006454C1">
        <w:rPr>
          <w:rFonts w:ascii="Arial" w:hAnsi="Arial" w:cs="Arial"/>
          <w:sz w:val="22"/>
          <w:szCs w:val="22"/>
          <w:lang w:val="sr-Latn-CS"/>
        </w:rPr>
        <w:t>Tenderska dokumentacija</w:t>
      </w:r>
    </w:p>
    <w:p w:rsidR="00C61DD5" w:rsidRPr="006454C1" w:rsidRDefault="00C61DD5" w:rsidP="00C61DD5">
      <w:pPr>
        <w:jc w:val="both"/>
        <w:rPr>
          <w:rFonts w:ascii="Arial" w:hAnsi="Arial" w:cs="Arial"/>
          <w:b/>
          <w:lang w:val="sr-Latn-CS"/>
        </w:rPr>
      </w:pPr>
      <w:r w:rsidRPr="006454C1">
        <w:rPr>
          <w:rFonts w:ascii="Arial" w:hAnsi="Arial" w:cs="Arial"/>
          <w:lang w:val="sr-Latn-CS"/>
        </w:rPr>
        <w:t xml:space="preserve">Tendersku dokumentaciju čini: Koncesioni akt o pojavi mineralne sirovine tehničko-građevinskog kamena (vulkaniti) “Bistrica”, opština Berane (u daljem tekstu: Koncesioni akt), Javni oglas za dostavljanje ponuda za dodjelu Ugovora o koncesiji za detaljna geološka </w:t>
      </w:r>
      <w:r w:rsidRPr="006454C1">
        <w:rPr>
          <w:rFonts w:ascii="Arial" w:hAnsi="Arial" w:cs="Arial"/>
          <w:lang w:val="sr-Latn-CS"/>
        </w:rPr>
        <w:lastRenderedPageBreak/>
        <w:t xml:space="preserve">istraživanja i eksploataciju pojave mineralne sirovine tehničko-građevinskog kamena “Bistrica”, opština Berane (u daljem tekstu: Javni oglas), </w:t>
      </w:r>
      <w:r w:rsidR="00E70EE1">
        <w:rPr>
          <w:rFonts w:ascii="Arial" w:hAnsi="Arial" w:cs="Arial"/>
          <w:bCs/>
          <w:lang w:val="sr-Latn-CS"/>
        </w:rPr>
        <w:t>Predlog</w:t>
      </w:r>
      <w:r w:rsidRPr="006454C1">
        <w:rPr>
          <w:rFonts w:ascii="Arial" w:hAnsi="Arial" w:cs="Arial"/>
          <w:bCs/>
          <w:lang w:val="sr-Latn-CS"/>
        </w:rPr>
        <w:t xml:space="preserve"> ugovora o koncesiji i ovo Uputstvo, sa svim pripadajućim prilozima i obrascima.</w:t>
      </w:r>
    </w:p>
    <w:p w:rsidR="00C61DD5" w:rsidRPr="006454C1" w:rsidRDefault="00C61DD5" w:rsidP="00C61DD5">
      <w:pPr>
        <w:jc w:val="both"/>
        <w:rPr>
          <w:rFonts w:ascii="Arial" w:hAnsi="Arial" w:cs="Arial"/>
          <w:lang w:val="sr-Latn-CS"/>
        </w:rPr>
      </w:pPr>
      <w:r w:rsidRPr="006454C1">
        <w:rPr>
          <w:rFonts w:ascii="Arial" w:hAnsi="Arial" w:cs="Arial"/>
          <w:lang w:val="sr-Latn-CS"/>
        </w:rPr>
        <w:t xml:space="preserve">Ponuđači koji žele učestvovati na javnom nadmetanju moraju prethodno otkupiti Tendersku dokumentaciju od Ministarstva. Pri otkupu Tenderske dokumentacije zainteresovano lice je dužno podnijeti dokaz o uplati sredstava za otkup Tenderske dokumentacije u kojem je navedeno u čije ime otkupljuje dokumentaciju. Ukoliko zainteresovano lice nastupa kao ovlašteni predstavnik privrednog društva ili konzorcijuma neophodno je da prezentuje ovlašćenje da zastupa to društvo, tj. konzorcijum. </w:t>
      </w:r>
    </w:p>
    <w:p w:rsidR="00C61DD5" w:rsidRPr="006454C1" w:rsidRDefault="00C61DD5" w:rsidP="00C61DD5">
      <w:pPr>
        <w:jc w:val="both"/>
        <w:rPr>
          <w:rFonts w:ascii="Arial" w:hAnsi="Arial" w:cs="Arial"/>
          <w:lang w:val="sr-Latn-CS"/>
        </w:rPr>
      </w:pPr>
      <w:r w:rsidRPr="006454C1">
        <w:rPr>
          <w:rFonts w:ascii="Arial" w:hAnsi="Arial" w:cs="Arial"/>
          <w:lang w:val="sr-Latn-CS"/>
        </w:rPr>
        <w:t>Samo lica koja su izvršila otkup Tenderske dokumentacije imaju pravo da učestvuju u postupku javnog nadmetanja za dodjelu koncesije.</w:t>
      </w:r>
    </w:p>
    <w:p w:rsidR="00C61DD5" w:rsidRPr="006454C1" w:rsidRDefault="00C61DD5" w:rsidP="00C61DD5">
      <w:pPr>
        <w:jc w:val="both"/>
        <w:rPr>
          <w:rFonts w:ascii="Arial" w:hAnsi="Arial" w:cs="Arial"/>
          <w:lang w:val="sr-Latn-CS"/>
        </w:rPr>
      </w:pPr>
      <w:r w:rsidRPr="006454C1">
        <w:rPr>
          <w:rFonts w:ascii="Arial" w:hAnsi="Arial" w:cs="Arial"/>
          <w:lang w:val="sr-Latn-CS"/>
        </w:rPr>
        <w:t xml:space="preserve">Ministarstvo će izdati potvrdu o otkupljenoj Tendrskoj dokumentaciji. </w:t>
      </w:r>
    </w:p>
    <w:p w:rsidR="00C61DD5" w:rsidRPr="006454C1" w:rsidRDefault="00C61DD5" w:rsidP="00C61DD5">
      <w:pPr>
        <w:jc w:val="both"/>
        <w:rPr>
          <w:rFonts w:ascii="Arial" w:hAnsi="Arial" w:cs="Arial"/>
          <w:lang w:val="sr-Latn-CS"/>
        </w:rPr>
      </w:pPr>
      <w:r w:rsidRPr="006454C1">
        <w:rPr>
          <w:rFonts w:ascii="Arial" w:hAnsi="Arial" w:cs="Arial"/>
          <w:lang w:val="sr-Latn-CS"/>
        </w:rPr>
        <w:t>Cijena Tenderske dokumentacije iznosi 500,00 EUR (petstotina eura) i uplaćuje se na žiro-račun Budžeta Crne Gore broj: 832-978-76 sa naznakom: ’’otkup Tenderske dokumentacije – Bistrica’’. Tenderska dokumentacija se može otkupiti do krajnjeg roka za podnošenje ponude.</w:t>
      </w:r>
    </w:p>
    <w:p w:rsidR="00C61DD5" w:rsidRPr="006454C1" w:rsidRDefault="00C61DD5" w:rsidP="00C61DD5">
      <w:pPr>
        <w:jc w:val="both"/>
        <w:rPr>
          <w:rFonts w:ascii="Arial" w:hAnsi="Arial" w:cs="Arial"/>
          <w:lang w:val="sr-Latn-CS"/>
        </w:rPr>
      </w:pPr>
      <w:r w:rsidRPr="006454C1">
        <w:rPr>
          <w:rFonts w:ascii="Arial" w:hAnsi="Arial" w:cs="Arial"/>
          <w:lang w:val="sr-Latn-CS"/>
        </w:rPr>
        <w:t>Ukoliko Ponuđač vrši plaćanje nakande za otkup Tenderske dokumentacije iz inostranstva, instrukcije za plaćanje se mogu dobiti od kontakt osobe .</w:t>
      </w:r>
    </w:p>
    <w:p w:rsidR="00C61DD5" w:rsidRPr="006454C1" w:rsidRDefault="00C61DD5" w:rsidP="00C61DD5">
      <w:pPr>
        <w:jc w:val="both"/>
        <w:rPr>
          <w:rFonts w:ascii="Arial" w:hAnsi="Arial" w:cs="Arial"/>
          <w:lang w:val="sr-Latn-CS"/>
        </w:rPr>
      </w:pPr>
      <w:r w:rsidRPr="006454C1">
        <w:rPr>
          <w:rFonts w:ascii="Arial" w:hAnsi="Arial" w:cs="Arial"/>
          <w:lang w:val="sr-Latn-CS"/>
        </w:rPr>
        <w:t>Ministarstvo je dužno da Tendersku dokumentaciju preda u štampanoj i elektronskoj formi.</w:t>
      </w:r>
    </w:p>
    <w:p w:rsidR="00C61DD5" w:rsidRPr="006454C1" w:rsidRDefault="00C61DD5" w:rsidP="00C61DD5">
      <w:pPr>
        <w:pStyle w:val="Heading1"/>
        <w:spacing w:before="0" w:after="200"/>
        <w:jc w:val="both"/>
        <w:rPr>
          <w:rFonts w:ascii="Arial" w:hAnsi="Arial" w:cs="Arial"/>
          <w:sz w:val="22"/>
          <w:szCs w:val="22"/>
          <w:lang w:val="sr-Latn-CS"/>
        </w:rPr>
      </w:pPr>
      <w:r w:rsidRPr="006454C1">
        <w:rPr>
          <w:rFonts w:ascii="Arial" w:hAnsi="Arial" w:cs="Arial"/>
          <w:sz w:val="22"/>
          <w:szCs w:val="22"/>
          <w:lang w:val="sr-Latn-CS"/>
        </w:rPr>
        <w:t>Jezik tenderskog postupka</w:t>
      </w:r>
    </w:p>
    <w:p w:rsidR="00C61DD5" w:rsidRPr="006454C1" w:rsidRDefault="00C61DD5" w:rsidP="00C61DD5">
      <w:pPr>
        <w:jc w:val="both"/>
        <w:rPr>
          <w:rFonts w:ascii="Arial" w:hAnsi="Arial" w:cs="Arial"/>
          <w:lang w:val="sr-Latn-CS"/>
        </w:rPr>
      </w:pPr>
      <w:r w:rsidRPr="006454C1">
        <w:rPr>
          <w:rFonts w:ascii="Arial" w:hAnsi="Arial" w:cs="Arial"/>
          <w:lang w:val="sr-Latn-CS"/>
        </w:rPr>
        <w:t>Crnogorski jezik ili drugi jezik koji je u službenoj upotrebi u Crnoj Gori je zvanični jezik ovog tenderskog postupka.</w:t>
      </w:r>
    </w:p>
    <w:p w:rsidR="00C61DD5" w:rsidRPr="006454C1" w:rsidRDefault="00C61DD5" w:rsidP="00C61DD5">
      <w:pPr>
        <w:pStyle w:val="Heading1"/>
        <w:numPr>
          <w:ilvl w:val="0"/>
          <w:numId w:val="0"/>
        </w:numPr>
        <w:spacing w:before="0" w:after="200"/>
        <w:ind w:left="90"/>
        <w:jc w:val="both"/>
        <w:rPr>
          <w:rFonts w:ascii="Arial" w:hAnsi="Arial" w:cs="Arial"/>
          <w:b w:val="0"/>
          <w:sz w:val="22"/>
          <w:szCs w:val="22"/>
          <w:lang w:val="sr-Latn-CS"/>
        </w:rPr>
      </w:pPr>
      <w:r w:rsidRPr="006454C1">
        <w:rPr>
          <w:rFonts w:ascii="Arial" w:hAnsi="Arial" w:cs="Arial"/>
          <w:b w:val="0"/>
          <w:sz w:val="22"/>
          <w:szCs w:val="22"/>
          <w:lang w:val="sr-Latn-CS"/>
        </w:rPr>
        <w:t>Ponuđač može dostaviti ponudu i na engleskom jeziku uz priloženi i zvanični prevod na crnogorski jezik. Svi prevodi na crnogorski jezik sa drugih jezika, uključujući engleski, moraju biti prevedeni od strane ovlašćenih prevodilaca na crnogorski jezik. U slučaju spora odnosno neslaganja verzije na originalnom jeziku i prevoda na crnogorski, relevantna je verzija na crnogorskom jeziku.</w:t>
      </w:r>
    </w:p>
    <w:p w:rsidR="00C61DD5" w:rsidRPr="006454C1" w:rsidRDefault="00C61DD5" w:rsidP="00C61DD5">
      <w:pPr>
        <w:pStyle w:val="Heading1"/>
        <w:spacing w:before="0" w:after="200"/>
        <w:jc w:val="both"/>
        <w:rPr>
          <w:rFonts w:ascii="Arial" w:hAnsi="Arial" w:cs="Arial"/>
          <w:sz w:val="22"/>
          <w:szCs w:val="22"/>
          <w:lang w:val="sr-Latn-CS"/>
        </w:rPr>
      </w:pPr>
      <w:r w:rsidRPr="006454C1">
        <w:rPr>
          <w:rFonts w:ascii="Arial" w:hAnsi="Arial" w:cs="Arial"/>
          <w:sz w:val="22"/>
          <w:szCs w:val="22"/>
          <w:lang w:val="sr-Latn-CS"/>
        </w:rPr>
        <w:t>Podobnost za učešće u postupku javnog  nadmetanja</w:t>
      </w:r>
    </w:p>
    <w:p w:rsidR="00C61DD5" w:rsidRPr="006454C1" w:rsidRDefault="00C61DD5" w:rsidP="00C61DD5">
      <w:pPr>
        <w:jc w:val="both"/>
        <w:rPr>
          <w:rFonts w:ascii="Arial" w:hAnsi="Arial" w:cs="Arial"/>
          <w:lang w:val="sr-Latn-CS"/>
        </w:rPr>
      </w:pPr>
      <w:r w:rsidRPr="006454C1">
        <w:rPr>
          <w:rFonts w:ascii="Arial" w:hAnsi="Arial" w:cs="Arial"/>
          <w:lang w:val="sr-Latn-CS"/>
        </w:rPr>
        <w:t>Shodno članu 23 Zakona o koncesijama nepodobni da učestvuju na javnom nadmetanju za davanje koncesija su:</w:t>
      </w:r>
    </w:p>
    <w:p w:rsidR="00C61DD5" w:rsidRPr="006454C1" w:rsidRDefault="00C61DD5" w:rsidP="00C61DD5">
      <w:pPr>
        <w:pStyle w:val="ListParagraph"/>
        <w:numPr>
          <w:ilvl w:val="0"/>
          <w:numId w:val="1"/>
        </w:numPr>
        <w:spacing w:after="0"/>
        <w:contextualSpacing w:val="0"/>
        <w:jc w:val="both"/>
        <w:rPr>
          <w:rFonts w:ascii="Arial" w:hAnsi="Arial" w:cs="Arial"/>
          <w:lang w:val="sr-Latn-CS"/>
        </w:rPr>
      </w:pPr>
      <w:r w:rsidRPr="006454C1">
        <w:rPr>
          <w:rFonts w:ascii="Arial" w:hAnsi="Arial" w:cs="Arial"/>
          <w:lang w:val="sr-Latn-CS"/>
        </w:rPr>
        <w:t>privredna društva, druga pravna lica i preduzetnici nad kojima je pokrenut postupak stečaja ili likvidacije, osim postupka reorganizacije u skladu sa zakonom kojim je uređena insolventnost privrednih društava;</w:t>
      </w:r>
    </w:p>
    <w:p w:rsidR="00C61DD5" w:rsidRPr="006454C1" w:rsidRDefault="00C61DD5" w:rsidP="00C61DD5">
      <w:pPr>
        <w:pStyle w:val="ListParagraph"/>
        <w:numPr>
          <w:ilvl w:val="0"/>
          <w:numId w:val="1"/>
        </w:numPr>
        <w:spacing w:after="0"/>
        <w:contextualSpacing w:val="0"/>
        <w:jc w:val="both"/>
        <w:rPr>
          <w:rFonts w:ascii="Arial" w:hAnsi="Arial" w:cs="Arial"/>
          <w:lang w:val="sr-Latn-CS"/>
        </w:rPr>
      </w:pPr>
      <w:r w:rsidRPr="006454C1">
        <w:rPr>
          <w:rFonts w:ascii="Arial" w:hAnsi="Arial" w:cs="Arial"/>
          <w:lang w:val="sr-Latn-CS"/>
        </w:rPr>
        <w:t>privredna društva, druga pravna lica, preduzetnici i fizička lica koja su pravosnažnom presudom osuđena za krivično djelo izvršeno u vršenju profesionalne djelatnosti;</w:t>
      </w:r>
    </w:p>
    <w:p w:rsidR="00C61DD5" w:rsidRPr="006454C1" w:rsidRDefault="00C61DD5" w:rsidP="00C61DD5">
      <w:pPr>
        <w:pStyle w:val="ListParagraph"/>
        <w:numPr>
          <w:ilvl w:val="0"/>
          <w:numId w:val="1"/>
        </w:numPr>
        <w:contextualSpacing w:val="0"/>
        <w:jc w:val="both"/>
        <w:rPr>
          <w:rFonts w:ascii="Arial" w:hAnsi="Arial" w:cs="Arial"/>
          <w:lang w:val="sr-Latn-CS"/>
        </w:rPr>
      </w:pPr>
      <w:r w:rsidRPr="006454C1">
        <w:rPr>
          <w:rFonts w:ascii="Arial" w:hAnsi="Arial" w:cs="Arial"/>
          <w:lang w:val="sr-Latn-CS"/>
        </w:rPr>
        <w:lastRenderedPageBreak/>
        <w:t>privredna društva, druga pravna lica, preduzetnici i fizička lica koja imaju neizmirene poreske obaveze i obaveze po osnovu kazni izrečenih u krivičnom ili prekršajnom postupku, u periodu od najmanje tri godine prije objavljivanja javnog oglasa.</w:t>
      </w:r>
    </w:p>
    <w:p w:rsidR="00C61DD5" w:rsidRPr="006454C1" w:rsidRDefault="00C61DD5" w:rsidP="00C61DD5">
      <w:pPr>
        <w:jc w:val="both"/>
        <w:rPr>
          <w:rFonts w:ascii="Arial" w:hAnsi="Arial" w:cs="Arial"/>
          <w:lang w:val="sr-Latn-CS"/>
        </w:rPr>
      </w:pPr>
      <w:r w:rsidRPr="006454C1">
        <w:rPr>
          <w:rFonts w:ascii="Arial" w:hAnsi="Arial" w:cs="Arial"/>
          <w:lang w:val="sr-Latn-CS"/>
        </w:rPr>
        <w:t>S tim u vezi, u cilju dokazivanja da je ponuđač podoban da učestvuje u postupku javog nadmetanja, neophodno je dostaviti sljedeću dokumentaciju:</w:t>
      </w:r>
    </w:p>
    <w:p w:rsidR="00C61DD5" w:rsidRPr="006454C1" w:rsidRDefault="00C61DD5" w:rsidP="00C61DD5">
      <w:pPr>
        <w:numPr>
          <w:ilvl w:val="0"/>
          <w:numId w:val="11"/>
        </w:numPr>
        <w:spacing w:after="0"/>
        <w:jc w:val="both"/>
        <w:rPr>
          <w:rFonts w:ascii="Arial" w:eastAsia="Times New Roman" w:hAnsi="Arial" w:cs="Arial"/>
          <w:lang w:val="sr-Latn-CS"/>
        </w:rPr>
      </w:pPr>
      <w:r w:rsidRPr="006454C1">
        <w:rPr>
          <w:rFonts w:ascii="Arial" w:eastAsia="Times New Roman" w:hAnsi="Arial" w:cs="Arial"/>
          <w:lang w:val="sr-Latn-CS"/>
        </w:rPr>
        <w:t>Izvod iz sudskog, ili drugog odgovarajućeg registra države u kojoj ponuđač ima sjedište;</w:t>
      </w:r>
    </w:p>
    <w:p w:rsidR="00C61DD5" w:rsidRPr="006454C1" w:rsidRDefault="00C61DD5" w:rsidP="00C61DD5">
      <w:pPr>
        <w:numPr>
          <w:ilvl w:val="0"/>
          <w:numId w:val="12"/>
        </w:numPr>
        <w:spacing w:after="0"/>
        <w:jc w:val="both"/>
        <w:rPr>
          <w:rFonts w:ascii="Arial" w:eastAsia="Times New Roman" w:hAnsi="Arial" w:cs="Arial"/>
          <w:lang w:val="sr-Latn-CS"/>
        </w:rPr>
      </w:pPr>
      <w:r w:rsidRPr="006454C1">
        <w:rPr>
          <w:rFonts w:ascii="Arial" w:eastAsia="Times New Roman" w:hAnsi="Arial" w:cs="Arial"/>
          <w:lang w:val="sr-Latn-CS"/>
        </w:rPr>
        <w:t>dokaz da protiv privrednog društva, drugog pravnog lica i preduzetnika nije pokrenut postupak stečaja ili likvidacije - dokaz/potvrdu izdaje Privredni sud;</w:t>
      </w:r>
    </w:p>
    <w:p w:rsidR="00C61DD5" w:rsidRPr="006454C1" w:rsidRDefault="00C61DD5" w:rsidP="00C61DD5">
      <w:pPr>
        <w:numPr>
          <w:ilvl w:val="0"/>
          <w:numId w:val="12"/>
        </w:numPr>
        <w:spacing w:after="0"/>
        <w:jc w:val="both"/>
        <w:rPr>
          <w:rFonts w:ascii="Arial" w:eastAsia="Times New Roman" w:hAnsi="Arial" w:cs="Arial"/>
          <w:lang w:val="sr-Latn-CS"/>
        </w:rPr>
      </w:pPr>
      <w:r w:rsidRPr="006454C1">
        <w:rPr>
          <w:rFonts w:ascii="Arial" w:eastAsia="Times New Roman" w:hAnsi="Arial" w:cs="Arial"/>
          <w:lang w:val="sr-Latn-CS"/>
        </w:rPr>
        <w:t>dokaz da privredno društvo, drugo pravno lice, preduzetnik i fizičko lice nije pravosnažno osuđeno za krivično djelo izvršeno u vršenju profesionalne djelatnosti – dokaz/potvrdu izdaje Centralni registar privrednih subjekata Poreske uprave za privredna društva, druga pravna lica i preduzetnike, a za fizička lica dokaz/potvrdu izdaje nadležni Osnovni sud;</w:t>
      </w:r>
    </w:p>
    <w:p w:rsidR="00C61DD5" w:rsidRPr="006454C1" w:rsidRDefault="00C61DD5" w:rsidP="00C61DD5">
      <w:pPr>
        <w:numPr>
          <w:ilvl w:val="0"/>
          <w:numId w:val="12"/>
        </w:numPr>
        <w:spacing w:after="0"/>
        <w:jc w:val="both"/>
        <w:rPr>
          <w:rFonts w:ascii="Arial" w:eastAsia="Times New Roman" w:hAnsi="Arial" w:cs="Arial"/>
          <w:lang w:val="sr-Latn-CS"/>
        </w:rPr>
      </w:pPr>
      <w:r w:rsidRPr="006454C1">
        <w:rPr>
          <w:rFonts w:ascii="Arial" w:eastAsia="Times New Roman" w:hAnsi="Arial" w:cs="Arial"/>
          <w:lang w:val="sr-Latn-CS"/>
        </w:rPr>
        <w:t>dokaz da je privredno društvo, drugo pravno lice, preduzetnik i fizičko lice izmirilo obaveze po osnovu plaćanja poreza – dokaz/potvrda se izdaje od poreskog organa uprave u kojem je naznačeno da su izmirene obaveze po osnovu poreza;</w:t>
      </w:r>
    </w:p>
    <w:p w:rsidR="00C61DD5" w:rsidRPr="006454C1" w:rsidRDefault="00C61DD5" w:rsidP="00C61DD5">
      <w:pPr>
        <w:numPr>
          <w:ilvl w:val="0"/>
          <w:numId w:val="12"/>
        </w:numPr>
        <w:jc w:val="both"/>
        <w:rPr>
          <w:rFonts w:ascii="Arial" w:eastAsia="Times New Roman" w:hAnsi="Arial" w:cs="Arial"/>
          <w:lang w:val="sr-Latn-CS"/>
        </w:rPr>
      </w:pPr>
      <w:r w:rsidRPr="006454C1">
        <w:rPr>
          <w:rFonts w:ascii="Arial" w:eastAsia="Times New Roman" w:hAnsi="Arial" w:cs="Arial"/>
          <w:lang w:val="sr-Latn-CS"/>
        </w:rPr>
        <w:t>dokaz da privredno društvo, drugo pravno lice, preduzetnik i fizičko lice nema neizmirenih obaveza po osnovu kazni izrečenih u krivičnom ili prekršajnom postupku u periodu od najmanje tri godine prije objavljivanja javnog oglasa:</w:t>
      </w:r>
    </w:p>
    <w:p w:rsidR="00C61DD5" w:rsidRPr="006454C1" w:rsidRDefault="00C61DD5" w:rsidP="00C61DD5">
      <w:pPr>
        <w:numPr>
          <w:ilvl w:val="0"/>
          <w:numId w:val="13"/>
        </w:numPr>
        <w:jc w:val="both"/>
        <w:rPr>
          <w:rFonts w:ascii="Arial" w:hAnsi="Arial" w:cs="Arial"/>
          <w:lang w:val="sr-Latn-CS"/>
        </w:rPr>
      </w:pPr>
      <w:r w:rsidRPr="006454C1">
        <w:rPr>
          <w:rFonts w:ascii="Arial" w:hAnsi="Arial" w:cs="Arial"/>
          <w:lang w:val="sr-Latn-CS"/>
        </w:rPr>
        <w:t>ponuđač kao privredno društvo, drugo pravno lice i preduzetnik:</w:t>
      </w:r>
    </w:p>
    <w:p w:rsidR="00C61DD5" w:rsidRPr="006454C1" w:rsidRDefault="00C61DD5" w:rsidP="00C61DD5">
      <w:pPr>
        <w:numPr>
          <w:ilvl w:val="1"/>
          <w:numId w:val="12"/>
        </w:numPr>
        <w:spacing w:after="0"/>
        <w:jc w:val="both"/>
        <w:rPr>
          <w:rFonts w:ascii="Arial" w:hAnsi="Arial" w:cs="Arial"/>
          <w:lang w:val="sr-Latn-CS"/>
        </w:rPr>
      </w:pPr>
      <w:r w:rsidRPr="006454C1">
        <w:rPr>
          <w:rFonts w:ascii="Arial" w:hAnsi="Arial" w:cs="Arial"/>
          <w:lang w:val="sr-Latn-CS"/>
        </w:rPr>
        <w:t>dokaz/potvrda Centralnog registra privrednih subjekata Poreske uprave kojom se dokazuje da se ponuđač ne nalazi u kaznenoj evidenciji istog;</w:t>
      </w:r>
    </w:p>
    <w:p w:rsidR="00C61DD5" w:rsidRPr="006454C1" w:rsidRDefault="00C61DD5" w:rsidP="00C61DD5">
      <w:pPr>
        <w:numPr>
          <w:ilvl w:val="1"/>
          <w:numId w:val="12"/>
        </w:numPr>
        <w:jc w:val="both"/>
        <w:rPr>
          <w:rFonts w:ascii="Arial" w:hAnsi="Arial" w:cs="Arial"/>
          <w:lang w:val="sr-Latn-CS"/>
        </w:rPr>
      </w:pPr>
      <w:r w:rsidRPr="006454C1">
        <w:rPr>
          <w:rFonts w:ascii="Arial" w:hAnsi="Arial" w:cs="Arial"/>
          <w:lang w:val="sr-Latn-CS"/>
        </w:rPr>
        <w:t>dokaz/potvrda područnog organa za prekršaje iz mjesta sjedišta ponuđača ili nadležnog organa, kojom se dokazuje da ponuđač nema neizmirenih obaveza po osnovu kazni izrečenih u prekršajnom postupku;</w:t>
      </w:r>
    </w:p>
    <w:p w:rsidR="00C61DD5" w:rsidRPr="006454C1" w:rsidRDefault="00C61DD5" w:rsidP="00C61DD5">
      <w:pPr>
        <w:pStyle w:val="ListParagraph"/>
        <w:numPr>
          <w:ilvl w:val="0"/>
          <w:numId w:val="13"/>
        </w:numPr>
        <w:contextualSpacing w:val="0"/>
        <w:jc w:val="both"/>
        <w:rPr>
          <w:rFonts w:ascii="Arial" w:hAnsi="Arial" w:cs="Arial"/>
          <w:lang w:val="sr-Latn-CS"/>
        </w:rPr>
      </w:pPr>
      <w:r w:rsidRPr="006454C1">
        <w:rPr>
          <w:rFonts w:ascii="Arial" w:hAnsi="Arial" w:cs="Arial"/>
          <w:lang w:val="sr-Latn-CS"/>
        </w:rPr>
        <w:t xml:space="preserve">ponuđač kao fizičko lice: </w:t>
      </w:r>
    </w:p>
    <w:p w:rsidR="00C61DD5" w:rsidRPr="006454C1" w:rsidRDefault="00C61DD5" w:rsidP="00C61DD5">
      <w:pPr>
        <w:pStyle w:val="ListParagraph"/>
        <w:numPr>
          <w:ilvl w:val="0"/>
          <w:numId w:val="14"/>
        </w:numPr>
        <w:spacing w:after="0"/>
        <w:ind w:left="1440"/>
        <w:contextualSpacing w:val="0"/>
        <w:jc w:val="both"/>
        <w:rPr>
          <w:rFonts w:ascii="Arial" w:hAnsi="Arial" w:cs="Arial"/>
          <w:lang w:val="sr-Latn-CS"/>
        </w:rPr>
      </w:pPr>
      <w:r w:rsidRPr="006454C1">
        <w:rPr>
          <w:rFonts w:ascii="Arial" w:hAnsi="Arial" w:cs="Arial"/>
          <w:lang w:val="sr-Latn-CS"/>
        </w:rPr>
        <w:t>dokaz/potvrda Ministarstva pravde kojom se dokazuje da je ponuđač izmirio obaveze po osnovu kazni izrečenih u krivičnom postupku;</w:t>
      </w:r>
    </w:p>
    <w:p w:rsidR="00C61DD5" w:rsidRPr="006454C1" w:rsidRDefault="00C61DD5" w:rsidP="00C61DD5">
      <w:pPr>
        <w:pStyle w:val="ListParagraph"/>
        <w:numPr>
          <w:ilvl w:val="0"/>
          <w:numId w:val="14"/>
        </w:numPr>
        <w:ind w:left="1440"/>
        <w:contextualSpacing w:val="0"/>
        <w:jc w:val="both"/>
        <w:rPr>
          <w:rFonts w:ascii="Arial" w:hAnsi="Arial" w:cs="Arial"/>
          <w:lang w:val="sr-Latn-CS"/>
        </w:rPr>
      </w:pPr>
      <w:r w:rsidRPr="006454C1">
        <w:rPr>
          <w:rFonts w:ascii="Arial" w:hAnsi="Arial" w:cs="Arial"/>
          <w:lang w:val="sr-Latn-CS"/>
        </w:rPr>
        <w:t>dokaz/potvrda Ministarstva pravde kojom se dokazuje da isto nema neizmirenih obaveza po osnovu kazni izrečenih u prekršajnom postupku.</w:t>
      </w:r>
    </w:p>
    <w:p w:rsidR="00C61DD5" w:rsidRPr="006454C1" w:rsidRDefault="00C61DD5" w:rsidP="00C61DD5">
      <w:pPr>
        <w:jc w:val="both"/>
        <w:rPr>
          <w:rFonts w:ascii="Arial" w:hAnsi="Arial" w:cs="Arial"/>
          <w:lang w:val="sr-Latn-CS"/>
        </w:rPr>
      </w:pPr>
      <w:r w:rsidRPr="006454C1">
        <w:rPr>
          <w:rFonts w:ascii="Arial" w:hAnsi="Arial" w:cs="Arial"/>
          <w:lang w:val="sr-Latn-CS"/>
        </w:rPr>
        <w:t>Navedeni dokazi ne smiju biti stariji od devedeset (90) dana od dana objavljivanja oglasa.</w:t>
      </w:r>
    </w:p>
    <w:p w:rsidR="00C61DD5" w:rsidRPr="006454C1" w:rsidRDefault="00C61DD5" w:rsidP="00C61DD5">
      <w:pPr>
        <w:jc w:val="both"/>
        <w:rPr>
          <w:rFonts w:ascii="Arial" w:hAnsi="Arial" w:cs="Arial"/>
          <w:lang w:val="sr-Latn-CS"/>
        </w:rPr>
      </w:pPr>
      <w:r w:rsidRPr="006454C1">
        <w:rPr>
          <w:rFonts w:ascii="Arial" w:hAnsi="Arial" w:cs="Arial"/>
          <w:lang w:val="sr-Latn-CS"/>
        </w:rPr>
        <w:t>Ukoliko država u kojoj ponuđač ima sjedište ne izdaje navedene dokaze, ovi dokazi mogu biti zamijenjeni izjavom ponuđača pod krivičnom i materijalnom odgovornošću, odnosno ukoliko u državi u kojoj je sjedište ponuđača nema zakonskih odredbi koje se tiču izjava pod krivičnom i materijalnom odgovornošću, izjavom datom pred nadležnim sudskim ili upravnim organom ili notarom.</w:t>
      </w:r>
    </w:p>
    <w:p w:rsidR="00C61DD5" w:rsidRPr="006454C1" w:rsidRDefault="00C61DD5" w:rsidP="00C61DD5">
      <w:pPr>
        <w:jc w:val="both"/>
        <w:rPr>
          <w:rFonts w:ascii="Arial" w:hAnsi="Arial" w:cs="Arial"/>
          <w:lang w:val="sr-Latn-CS"/>
        </w:rPr>
      </w:pPr>
      <w:r w:rsidRPr="006454C1">
        <w:rPr>
          <w:rFonts w:ascii="Arial" w:hAnsi="Arial" w:cs="Arial"/>
          <w:lang w:val="sr-Latn-CS"/>
        </w:rPr>
        <w:t>Pored navedenog, ponuđač je dužan dostaviti i:</w:t>
      </w:r>
    </w:p>
    <w:p w:rsidR="00C61DD5" w:rsidRPr="006454C1" w:rsidRDefault="00C61DD5" w:rsidP="00C61DD5">
      <w:pPr>
        <w:pStyle w:val="Default"/>
        <w:numPr>
          <w:ilvl w:val="0"/>
          <w:numId w:val="2"/>
        </w:numPr>
        <w:spacing w:line="276" w:lineRule="auto"/>
        <w:jc w:val="both"/>
        <w:rPr>
          <w:rFonts w:ascii="Arial" w:hAnsi="Arial" w:cs="Arial"/>
          <w:color w:val="auto"/>
          <w:sz w:val="22"/>
          <w:szCs w:val="22"/>
          <w:lang w:val="sr-Latn-CS" w:eastAsia="en-US"/>
        </w:rPr>
      </w:pPr>
      <w:r w:rsidRPr="006454C1">
        <w:rPr>
          <w:rFonts w:ascii="Arial" w:hAnsi="Arial" w:cs="Arial"/>
          <w:color w:val="auto"/>
          <w:sz w:val="22"/>
          <w:szCs w:val="22"/>
          <w:lang w:val="sr-Latn-CS" w:eastAsia="en-US"/>
        </w:rPr>
        <w:lastRenderedPageBreak/>
        <w:t>Bankarsku garanciju ponude u formi predviđenoj ovim Uputstvom, i</w:t>
      </w:r>
    </w:p>
    <w:p w:rsidR="00C61DD5" w:rsidRPr="006454C1" w:rsidRDefault="00C61DD5" w:rsidP="00C61DD5">
      <w:pPr>
        <w:pStyle w:val="Default"/>
        <w:numPr>
          <w:ilvl w:val="0"/>
          <w:numId w:val="2"/>
        </w:numPr>
        <w:spacing w:after="200" w:line="276" w:lineRule="auto"/>
        <w:jc w:val="both"/>
        <w:rPr>
          <w:rFonts w:ascii="Arial" w:hAnsi="Arial" w:cs="Arial"/>
          <w:color w:val="auto"/>
          <w:sz w:val="22"/>
          <w:szCs w:val="22"/>
          <w:lang w:val="sr-Latn-CS" w:eastAsia="en-US"/>
        </w:rPr>
      </w:pPr>
      <w:r w:rsidRPr="006454C1">
        <w:rPr>
          <w:rFonts w:ascii="Arial" w:hAnsi="Arial" w:cs="Arial"/>
          <w:color w:val="auto"/>
          <w:sz w:val="22"/>
          <w:szCs w:val="22"/>
          <w:lang w:val="sr-Latn-CS" w:eastAsia="en-US"/>
        </w:rPr>
        <w:t>Popunjene Obrazase A i B sa pratećom dokumentacijom.</w:t>
      </w:r>
    </w:p>
    <w:p w:rsidR="00C61DD5" w:rsidRPr="006454C1" w:rsidRDefault="00C61DD5" w:rsidP="00C61DD5">
      <w:pPr>
        <w:jc w:val="both"/>
        <w:rPr>
          <w:rFonts w:ascii="Arial" w:hAnsi="Arial" w:cs="Arial"/>
          <w:lang w:val="sr-Latn-CS"/>
        </w:rPr>
      </w:pPr>
      <w:r w:rsidRPr="006454C1">
        <w:rPr>
          <w:rFonts w:ascii="Arial" w:hAnsi="Arial" w:cs="Arial"/>
          <w:lang w:val="sr-Latn-CS"/>
        </w:rPr>
        <w:t>Naručilac će odbiti ponudu u slučaju ako:</w:t>
      </w:r>
    </w:p>
    <w:p w:rsidR="00C61DD5" w:rsidRPr="006454C1" w:rsidRDefault="00C61DD5" w:rsidP="00C61DD5">
      <w:pPr>
        <w:numPr>
          <w:ilvl w:val="0"/>
          <w:numId w:val="16"/>
        </w:numPr>
        <w:spacing w:after="0"/>
        <w:jc w:val="both"/>
        <w:rPr>
          <w:rFonts w:ascii="Arial" w:hAnsi="Arial" w:cs="Arial"/>
          <w:lang w:val="sr-Latn-CS"/>
        </w:rPr>
      </w:pPr>
      <w:r w:rsidRPr="006454C1">
        <w:rPr>
          <w:rFonts w:ascii="Arial" w:hAnsi="Arial" w:cs="Arial"/>
          <w:lang w:val="sr-Latn-CS"/>
        </w:rPr>
        <w:t>je ponuda neblagovremena;</w:t>
      </w:r>
    </w:p>
    <w:p w:rsidR="00C61DD5" w:rsidRPr="006454C1" w:rsidRDefault="00C61DD5" w:rsidP="00C61DD5">
      <w:pPr>
        <w:numPr>
          <w:ilvl w:val="0"/>
          <w:numId w:val="16"/>
        </w:numPr>
        <w:spacing w:after="0"/>
        <w:jc w:val="both"/>
        <w:rPr>
          <w:rFonts w:ascii="Arial" w:hAnsi="Arial" w:cs="Arial"/>
          <w:lang w:val="sr-Latn-CS"/>
        </w:rPr>
      </w:pPr>
      <w:r w:rsidRPr="006454C1">
        <w:rPr>
          <w:rFonts w:ascii="Arial" w:hAnsi="Arial" w:cs="Arial"/>
          <w:lang w:val="sr-Latn-CS"/>
        </w:rPr>
        <w:t>ponuđač ne dostavi neki od dokaza podobnosti za učešće na javnom nadmetanju;</w:t>
      </w:r>
    </w:p>
    <w:p w:rsidR="00C61DD5" w:rsidRPr="006454C1" w:rsidRDefault="00C61DD5" w:rsidP="00C61DD5">
      <w:pPr>
        <w:numPr>
          <w:ilvl w:val="0"/>
          <w:numId w:val="16"/>
        </w:numPr>
        <w:spacing w:after="0"/>
        <w:jc w:val="both"/>
        <w:rPr>
          <w:rFonts w:ascii="Arial" w:hAnsi="Arial" w:cs="Arial"/>
          <w:lang w:val="sr-Latn-CS"/>
        </w:rPr>
      </w:pPr>
      <w:r w:rsidRPr="006454C1">
        <w:rPr>
          <w:rFonts w:ascii="Arial" w:hAnsi="Arial" w:cs="Arial"/>
          <w:lang w:val="sr-Latn-CS"/>
        </w:rPr>
        <w:t>u slučaju ako nije dostavljena Bankarska garancija ponude  ili ako sadržina teksta garancije ne odgovara zahtjevima iz ovog Uputstva;</w:t>
      </w:r>
    </w:p>
    <w:p w:rsidR="00C61DD5" w:rsidRPr="006454C1" w:rsidRDefault="00C61DD5" w:rsidP="00C61DD5">
      <w:pPr>
        <w:numPr>
          <w:ilvl w:val="0"/>
          <w:numId w:val="16"/>
        </w:numPr>
        <w:spacing w:after="0"/>
        <w:jc w:val="both"/>
        <w:rPr>
          <w:rFonts w:ascii="Arial" w:hAnsi="Arial" w:cs="Arial"/>
          <w:lang w:val="sr-Latn-CS"/>
        </w:rPr>
      </w:pPr>
      <w:r w:rsidRPr="006454C1">
        <w:rPr>
          <w:rFonts w:ascii="Arial" w:hAnsi="Arial" w:cs="Arial"/>
          <w:lang w:val="sr-Latn-CS"/>
        </w:rPr>
        <w:t>u slučaju ako ponuda nije dostavljena u formi propisanoj ovim Uputstvom ili ako ne sadrži sve elemente propisane ovim Uputstvom;</w:t>
      </w:r>
    </w:p>
    <w:p w:rsidR="00C61DD5" w:rsidRPr="006454C1" w:rsidRDefault="00C61DD5" w:rsidP="00C61DD5">
      <w:pPr>
        <w:numPr>
          <w:ilvl w:val="0"/>
          <w:numId w:val="16"/>
        </w:numPr>
        <w:spacing w:after="0"/>
        <w:jc w:val="both"/>
        <w:rPr>
          <w:rFonts w:ascii="Arial" w:hAnsi="Arial" w:cs="Arial"/>
          <w:lang w:val="sr-Latn-CS"/>
        </w:rPr>
      </w:pPr>
      <w:r w:rsidRPr="006454C1">
        <w:rPr>
          <w:rFonts w:ascii="Arial" w:eastAsiaTheme="minorHAnsi" w:hAnsi="Arial" w:cs="Arial"/>
          <w:color w:val="000000"/>
          <w:lang w:val="sr-Latn-CS"/>
        </w:rPr>
        <w:t>u slučaju da informacije i podaci o poslovanju, vlasništvu, finansijska i fiskalna evidencija u zemlji u kojoj strani ponuđač ima sjedište ili prebivalište nijesu transparentni i dostupni crnogorskim nadležnim organima;</w:t>
      </w:r>
    </w:p>
    <w:p w:rsidR="00C61DD5" w:rsidRPr="006454C1" w:rsidRDefault="00C61DD5" w:rsidP="00C61DD5">
      <w:pPr>
        <w:numPr>
          <w:ilvl w:val="0"/>
          <w:numId w:val="16"/>
        </w:numPr>
        <w:spacing w:after="0"/>
        <w:jc w:val="both"/>
        <w:rPr>
          <w:rFonts w:ascii="Arial" w:hAnsi="Arial" w:cs="Arial"/>
          <w:lang w:val="sr-Latn-CS"/>
        </w:rPr>
      </w:pPr>
      <w:r w:rsidRPr="006454C1">
        <w:rPr>
          <w:rFonts w:ascii="Arial" w:hAnsi="Arial" w:cs="Arial"/>
          <w:lang w:val="sr-Latn-CS"/>
        </w:rPr>
        <w:t>u slučaju ako ponuda nije sačinjena u skladu sa uslovima i zahtjevima iz Koncesionog akta, Javnog poziva, ovog Uputstva i zakona;</w:t>
      </w:r>
    </w:p>
    <w:p w:rsidR="00C61DD5" w:rsidRPr="006454C1" w:rsidRDefault="00C61DD5" w:rsidP="00C61DD5">
      <w:pPr>
        <w:numPr>
          <w:ilvl w:val="0"/>
          <w:numId w:val="17"/>
        </w:numPr>
        <w:jc w:val="both"/>
        <w:rPr>
          <w:rFonts w:ascii="Arial" w:hAnsi="Arial" w:cs="Arial"/>
          <w:lang w:val="sr-Latn-CS"/>
        </w:rPr>
      </w:pPr>
      <w:r w:rsidRPr="006454C1">
        <w:rPr>
          <w:rFonts w:ascii="Arial" w:hAnsi="Arial" w:cs="Arial"/>
          <w:lang w:val="sr-Latn-CS"/>
        </w:rPr>
        <w:t>u skladu sa zakonom.</w:t>
      </w:r>
    </w:p>
    <w:p w:rsidR="00C61DD5" w:rsidRPr="006454C1" w:rsidRDefault="00C61DD5" w:rsidP="00C61DD5">
      <w:pPr>
        <w:pStyle w:val="Heading1"/>
        <w:spacing w:before="0" w:after="200"/>
        <w:jc w:val="both"/>
        <w:rPr>
          <w:rFonts w:ascii="Arial" w:eastAsiaTheme="minorHAnsi" w:hAnsi="Arial" w:cs="Arial"/>
          <w:sz w:val="22"/>
          <w:szCs w:val="22"/>
          <w:lang w:val="sr-Latn-CS"/>
        </w:rPr>
      </w:pPr>
      <w:r w:rsidRPr="006454C1">
        <w:rPr>
          <w:rFonts w:ascii="Arial" w:eastAsiaTheme="minorHAnsi" w:hAnsi="Arial" w:cs="Arial"/>
          <w:sz w:val="22"/>
          <w:szCs w:val="22"/>
          <w:lang w:val="sr-Latn-CS"/>
        </w:rPr>
        <w:t>Dodjela ugovora o koncesiji stranom ponuđaču</w:t>
      </w:r>
    </w:p>
    <w:p w:rsidR="00C61DD5" w:rsidRPr="006454C1" w:rsidRDefault="00C61DD5" w:rsidP="00C61DD5">
      <w:pPr>
        <w:pStyle w:val="Default"/>
        <w:spacing w:after="200" w:line="276" w:lineRule="auto"/>
        <w:jc w:val="both"/>
        <w:rPr>
          <w:rFonts w:ascii="Arial" w:hAnsi="Arial" w:cs="Arial"/>
          <w:color w:val="auto"/>
          <w:sz w:val="22"/>
          <w:szCs w:val="22"/>
          <w:lang w:val="sr-Latn-CS" w:eastAsia="en-US"/>
        </w:rPr>
      </w:pPr>
      <w:r w:rsidRPr="006454C1">
        <w:rPr>
          <w:rFonts w:ascii="Arial" w:eastAsiaTheme="minorHAnsi" w:hAnsi="Arial" w:cs="Arial"/>
          <w:sz w:val="22"/>
          <w:szCs w:val="22"/>
          <w:lang w:val="sr-Latn-CS"/>
        </w:rPr>
        <w:t xml:space="preserve">Ugovor o koncesiji može biti dodijeljen i inostranom ponuđaču, pod uslovom da su informacije i podaci o poslovanju, vlasništvu, finansijska i fiskalna evidencija u zemlji u kojoj taj ponuđač ima sjedište ili prebivalište, transparentni i dostupni crnogorskim nadležnim organima. </w:t>
      </w:r>
      <w:r w:rsidRPr="006454C1">
        <w:rPr>
          <w:rFonts w:ascii="Arial" w:eastAsiaTheme="minorHAnsi" w:hAnsi="Arial" w:cs="Arial"/>
          <w:sz w:val="22"/>
          <w:szCs w:val="22"/>
          <w:lang w:val="sr-Latn-CS" w:eastAsia="en-US"/>
        </w:rPr>
        <w:t>Ukoliko je ponuđač povezano lice jednog ili više pravnih lica, uslov transparentnosti i dostupnosti će se primjenjivati na svaku matičnu kompaniju koja vrši direktnu ili indirektnu kontrolu nad ponuđačem</w:t>
      </w:r>
      <w:r w:rsidRPr="006454C1">
        <w:rPr>
          <w:rFonts w:ascii="Arial" w:eastAsiaTheme="minorHAnsi" w:hAnsi="Arial" w:cs="Arial"/>
          <w:sz w:val="22"/>
          <w:szCs w:val="22"/>
          <w:lang w:val="sr-Latn-CS"/>
        </w:rPr>
        <w:t>. U slučaju dodjele Ugovora o koncesiji stranom ponuđaču, isti je dužan da shodno članu 51 Zakona o koncesijama u roku od 60 dana od dana zaključivanja ugovora o koncesiji, osnuje i registruje privredno društvo ili drugo pravno lice, sa sjedištem u Crnoj Gori, koje će obavljati koncesionu djelatnost. Ministarstvo ekonomije zadržava pravo</w:t>
      </w:r>
      <w:r w:rsidRPr="006454C1">
        <w:rPr>
          <w:rFonts w:ascii="Arial" w:hAnsi="Arial" w:cs="Arial"/>
          <w:sz w:val="22"/>
          <w:szCs w:val="22"/>
          <w:lang w:val="sr-Latn-CS"/>
        </w:rPr>
        <w:t xml:space="preserve"> da, u slučaju dodjele ugovora o koncesiji stranom ponuđaču, izmijeni nacrt ugovora kako bi se navedena činjenica reflektovala u istom. Navedeno se naročito odnosi na odgovornost matične kompanije – inostranog ponuđača za ispunjavanje ugovornih obaveza od strane privrednog društva osnovanog u Crnoj Gori za potrebe vršenja koncesione djelatnosti, kao i za promjenu osnivačkih (vlasničkih) udjela u privrednom društvu osnovanom u Crnoj Gori za potrebe vršenja koncesione djelatnosti.</w:t>
      </w:r>
      <w:r w:rsidRPr="006454C1">
        <w:rPr>
          <w:rFonts w:ascii="Arial" w:hAnsi="Arial" w:cs="Arial"/>
          <w:color w:val="auto"/>
          <w:sz w:val="22"/>
          <w:szCs w:val="22"/>
          <w:lang w:val="sr-Latn-CS" w:eastAsia="en-US"/>
        </w:rPr>
        <w:t xml:space="preserve"> </w:t>
      </w:r>
    </w:p>
    <w:p w:rsidR="00C61DD5" w:rsidRPr="006454C1" w:rsidRDefault="00C61DD5" w:rsidP="00C61DD5">
      <w:pPr>
        <w:pStyle w:val="Heading1"/>
        <w:spacing w:before="0" w:after="200"/>
        <w:jc w:val="both"/>
        <w:rPr>
          <w:rFonts w:ascii="Arial" w:eastAsiaTheme="minorHAnsi" w:hAnsi="Arial" w:cs="Arial"/>
          <w:sz w:val="22"/>
          <w:szCs w:val="22"/>
          <w:lang w:val="sr-Latn-CS"/>
        </w:rPr>
      </w:pPr>
      <w:r w:rsidRPr="006454C1">
        <w:rPr>
          <w:rFonts w:ascii="Arial" w:eastAsiaTheme="minorHAnsi" w:hAnsi="Arial" w:cs="Arial"/>
          <w:sz w:val="22"/>
          <w:szCs w:val="22"/>
          <w:lang w:val="sr-Latn-CS"/>
        </w:rPr>
        <w:t xml:space="preserve">Dodjela ugovora o koncesiji konzorcijumu </w:t>
      </w:r>
    </w:p>
    <w:p w:rsidR="00C61DD5" w:rsidRPr="006454C1" w:rsidRDefault="00C61DD5" w:rsidP="00C61DD5">
      <w:pPr>
        <w:pStyle w:val="Default"/>
        <w:spacing w:after="200" w:line="276" w:lineRule="auto"/>
        <w:jc w:val="both"/>
        <w:rPr>
          <w:rFonts w:ascii="Arial" w:hAnsi="Arial" w:cs="Arial"/>
          <w:color w:val="auto"/>
          <w:sz w:val="22"/>
          <w:szCs w:val="22"/>
          <w:lang w:val="sr-Latn-CS"/>
        </w:rPr>
      </w:pPr>
      <w:r w:rsidRPr="006454C1">
        <w:rPr>
          <w:rFonts w:ascii="Arial" w:hAnsi="Arial" w:cs="Arial"/>
          <w:color w:val="auto"/>
          <w:sz w:val="22"/>
          <w:szCs w:val="22"/>
          <w:lang w:val="sr-Latn-CS" w:eastAsia="en-US"/>
        </w:rPr>
        <w:t xml:space="preserve">U slučaju da ponuđač nastupa kao konzorcijum, onda je za svakog člana konzorcijuma neophodno dostaviti dokaze kojima se potvrđuje da je član </w:t>
      </w:r>
      <w:r w:rsidRPr="006454C1">
        <w:rPr>
          <w:rFonts w:ascii="Arial" w:hAnsi="Arial" w:cs="Arial"/>
          <w:color w:val="auto"/>
          <w:sz w:val="22"/>
          <w:szCs w:val="22"/>
          <w:lang w:val="sr-Latn-CS"/>
        </w:rPr>
        <w:t>podoban da učestvuje u postupku javog nadmetanja, kao i ugovor o konzorcijumu, koji izričito predviđa:</w:t>
      </w:r>
    </w:p>
    <w:p w:rsidR="00C61DD5" w:rsidRPr="006454C1" w:rsidRDefault="00C61DD5" w:rsidP="00C61DD5">
      <w:pPr>
        <w:pStyle w:val="Default"/>
        <w:numPr>
          <w:ilvl w:val="0"/>
          <w:numId w:val="3"/>
        </w:numPr>
        <w:spacing w:line="276" w:lineRule="auto"/>
        <w:jc w:val="both"/>
        <w:rPr>
          <w:rFonts w:ascii="Arial" w:hAnsi="Arial" w:cs="Arial"/>
          <w:color w:val="auto"/>
          <w:sz w:val="22"/>
          <w:szCs w:val="22"/>
          <w:lang w:val="sr-Latn-CS"/>
        </w:rPr>
      </w:pPr>
      <w:r w:rsidRPr="006454C1">
        <w:rPr>
          <w:rFonts w:ascii="Arial" w:hAnsi="Arial" w:cs="Arial"/>
          <w:color w:val="auto"/>
          <w:sz w:val="22"/>
          <w:szCs w:val="22"/>
          <w:lang w:val="sr-Latn-CS"/>
        </w:rPr>
        <w:t xml:space="preserve">da će svi članovi konzorcijuma biti solidarno odgovorni za izvršenje ugovora u skladu sa njegovim uslovima; </w:t>
      </w:r>
    </w:p>
    <w:p w:rsidR="00C61DD5" w:rsidRPr="006454C1" w:rsidRDefault="00C61DD5" w:rsidP="00C61DD5">
      <w:pPr>
        <w:pStyle w:val="Default"/>
        <w:numPr>
          <w:ilvl w:val="0"/>
          <w:numId w:val="3"/>
        </w:numPr>
        <w:spacing w:line="276" w:lineRule="auto"/>
        <w:jc w:val="both"/>
        <w:rPr>
          <w:rFonts w:ascii="Arial" w:hAnsi="Arial" w:cs="Arial"/>
          <w:color w:val="auto"/>
          <w:sz w:val="22"/>
          <w:szCs w:val="22"/>
          <w:lang w:val="sr-Latn-CS"/>
        </w:rPr>
      </w:pPr>
      <w:r w:rsidRPr="006454C1">
        <w:rPr>
          <w:rFonts w:ascii="Arial" w:hAnsi="Arial" w:cs="Arial"/>
          <w:color w:val="auto"/>
          <w:sz w:val="22"/>
          <w:szCs w:val="22"/>
          <w:lang w:val="sr-Latn-CS"/>
        </w:rPr>
        <w:t xml:space="preserve">procenat učešća u konzorcijumu ; </w:t>
      </w:r>
    </w:p>
    <w:p w:rsidR="00C61DD5" w:rsidRPr="006454C1" w:rsidRDefault="00C61DD5" w:rsidP="00C61DD5">
      <w:pPr>
        <w:pStyle w:val="Default"/>
        <w:numPr>
          <w:ilvl w:val="0"/>
          <w:numId w:val="3"/>
        </w:numPr>
        <w:spacing w:line="276" w:lineRule="auto"/>
        <w:jc w:val="both"/>
        <w:rPr>
          <w:rFonts w:ascii="Arial" w:hAnsi="Arial" w:cs="Arial"/>
          <w:color w:val="auto"/>
          <w:sz w:val="22"/>
          <w:szCs w:val="22"/>
          <w:lang w:val="sr-Latn-CS"/>
        </w:rPr>
      </w:pPr>
      <w:r w:rsidRPr="006454C1">
        <w:rPr>
          <w:rFonts w:ascii="Arial" w:hAnsi="Arial" w:cs="Arial"/>
          <w:color w:val="auto"/>
          <w:sz w:val="22"/>
          <w:szCs w:val="22"/>
          <w:lang w:val="sr-Latn-CS"/>
        </w:rPr>
        <w:t xml:space="preserve">obaveze svakog člana konzorcijuma i </w:t>
      </w:r>
    </w:p>
    <w:p w:rsidR="00C61DD5" w:rsidRPr="006454C1" w:rsidRDefault="00C61DD5" w:rsidP="00C61DD5">
      <w:pPr>
        <w:pStyle w:val="Default"/>
        <w:numPr>
          <w:ilvl w:val="0"/>
          <w:numId w:val="3"/>
        </w:numPr>
        <w:spacing w:after="200" w:line="276" w:lineRule="auto"/>
        <w:jc w:val="both"/>
        <w:rPr>
          <w:rFonts w:ascii="Arial" w:hAnsi="Arial" w:cs="Arial"/>
          <w:color w:val="auto"/>
          <w:sz w:val="22"/>
          <w:szCs w:val="22"/>
          <w:lang w:val="sr-Latn-CS"/>
        </w:rPr>
      </w:pPr>
      <w:r w:rsidRPr="006454C1">
        <w:rPr>
          <w:rFonts w:ascii="Arial" w:hAnsi="Arial" w:cs="Arial"/>
          <w:color w:val="auto"/>
          <w:sz w:val="22"/>
          <w:szCs w:val="22"/>
          <w:lang w:val="sr-Latn-CS"/>
        </w:rPr>
        <w:lastRenderedPageBreak/>
        <w:t xml:space="preserve">ovlašćenje jednog člana koji će istupati u ime konzorcijuma. </w:t>
      </w:r>
    </w:p>
    <w:p w:rsidR="00C61DD5" w:rsidRPr="006454C1" w:rsidRDefault="00C61DD5" w:rsidP="00C61DD5">
      <w:pPr>
        <w:pStyle w:val="Default"/>
        <w:spacing w:after="200" w:line="276" w:lineRule="auto"/>
        <w:jc w:val="both"/>
        <w:rPr>
          <w:rFonts w:ascii="Arial" w:hAnsi="Arial" w:cs="Arial"/>
          <w:sz w:val="22"/>
          <w:szCs w:val="22"/>
          <w:lang w:val="sr-Latn-CS"/>
        </w:rPr>
      </w:pPr>
      <w:r w:rsidRPr="006454C1">
        <w:rPr>
          <w:rFonts w:ascii="Arial" w:hAnsi="Arial" w:cs="Arial"/>
          <w:color w:val="auto"/>
          <w:sz w:val="22"/>
          <w:szCs w:val="22"/>
          <w:lang w:val="sr-Latn-CS"/>
        </w:rPr>
        <w:t>Vlasnička struktura u koncesionom društvu mora odgovarati procentu učešća članova u konzorcijumu utvđenom prilikom podnošenja ponude i ista se ne može mijenjati bez saglasnosti koncedenta.</w:t>
      </w:r>
      <w:r w:rsidRPr="006454C1">
        <w:rPr>
          <w:rFonts w:ascii="Arial" w:hAnsi="Arial" w:cs="Arial"/>
          <w:sz w:val="22"/>
          <w:szCs w:val="22"/>
          <w:lang w:val="sr-Latn-CS"/>
        </w:rPr>
        <w:t xml:space="preserve"> U slučaju dodjele ugovora o koncesiji konzorcijumu kompanija, Ministarstvo zadržava pravo da izmijeni nacrt ugovora o koncesiji, kako bi se navedena činjenica reflektovala u istom.</w:t>
      </w:r>
    </w:p>
    <w:p w:rsidR="00C61DD5" w:rsidRPr="006454C1" w:rsidRDefault="00C61DD5" w:rsidP="00C61DD5">
      <w:pPr>
        <w:pStyle w:val="Default"/>
        <w:spacing w:after="200" w:line="276" w:lineRule="auto"/>
        <w:jc w:val="both"/>
        <w:rPr>
          <w:rFonts w:ascii="Arial" w:hAnsi="Arial" w:cs="Arial"/>
          <w:sz w:val="22"/>
          <w:szCs w:val="22"/>
          <w:lang w:val="sr-Latn-CS"/>
        </w:rPr>
      </w:pPr>
      <w:r w:rsidRPr="006454C1">
        <w:rPr>
          <w:rFonts w:ascii="Arial" w:hAnsi="Arial" w:cs="Arial"/>
          <w:sz w:val="22"/>
          <w:szCs w:val="22"/>
          <w:lang w:val="sr-Latn-CS"/>
        </w:rPr>
        <w:t>Konzorcijum može odrediti koji će se član/ovi konzorcijuma bodovati za potrebe kriterijuma 9.3, dok za potrebe bodovanja kriterijuma 9.4 i 9.5. može biti određen samo jedan (isti) član konzorcijuma.</w:t>
      </w:r>
    </w:p>
    <w:p w:rsidR="00C61DD5" w:rsidRPr="006454C1" w:rsidRDefault="00C61DD5" w:rsidP="00C61DD5">
      <w:pPr>
        <w:pStyle w:val="Heading1"/>
        <w:spacing w:before="0" w:after="200"/>
        <w:jc w:val="both"/>
        <w:rPr>
          <w:rFonts w:ascii="Arial" w:hAnsi="Arial" w:cs="Arial"/>
          <w:sz w:val="22"/>
          <w:szCs w:val="22"/>
          <w:lang w:val="sr-Latn-CS"/>
        </w:rPr>
      </w:pPr>
      <w:r w:rsidRPr="006454C1">
        <w:rPr>
          <w:rFonts w:ascii="Arial" w:hAnsi="Arial" w:cs="Arial"/>
          <w:sz w:val="22"/>
          <w:szCs w:val="22"/>
          <w:lang w:val="sr-Latn-CS"/>
        </w:rPr>
        <w:t>Format ponude</w:t>
      </w:r>
    </w:p>
    <w:p w:rsidR="00C61DD5" w:rsidRPr="006454C1" w:rsidRDefault="00C61DD5" w:rsidP="00C61DD5">
      <w:pPr>
        <w:jc w:val="both"/>
        <w:rPr>
          <w:rFonts w:ascii="Arial" w:hAnsi="Arial" w:cs="Arial"/>
          <w:lang w:val="sr-Latn-CS"/>
        </w:rPr>
      </w:pPr>
      <w:r w:rsidRPr="006454C1">
        <w:rPr>
          <w:rFonts w:ascii="Arial" w:hAnsi="Arial" w:cs="Arial"/>
          <w:kern w:val="20"/>
          <w:lang w:val="sr-Latn-CS" w:eastAsia="de-DE"/>
        </w:rPr>
        <w:t xml:space="preserve">Ponuda se dostavlja u zatvorenom omotu. Na omotu </w:t>
      </w:r>
      <w:r w:rsidRPr="006454C1">
        <w:rPr>
          <w:rFonts w:ascii="Arial" w:hAnsi="Arial" w:cs="Arial"/>
          <w:lang w:val="sr-Latn-CS"/>
        </w:rPr>
        <w:t>velikim štampanim slovima piše:</w:t>
      </w:r>
    </w:p>
    <w:p w:rsidR="00C61DD5" w:rsidRPr="006454C1" w:rsidRDefault="00C61DD5" w:rsidP="00C61DD5">
      <w:pPr>
        <w:numPr>
          <w:ilvl w:val="0"/>
          <w:numId w:val="5"/>
        </w:numPr>
        <w:spacing w:after="0"/>
        <w:jc w:val="both"/>
        <w:rPr>
          <w:rFonts w:ascii="Arial" w:hAnsi="Arial" w:cs="Arial"/>
          <w:lang w:val="sr-Latn-CS" w:eastAsia="sl-SI"/>
        </w:rPr>
      </w:pPr>
      <w:r w:rsidRPr="006454C1">
        <w:rPr>
          <w:rFonts w:ascii="Arial" w:hAnsi="Arial" w:cs="Arial"/>
          <w:lang w:val="sr-Latn-CS" w:eastAsia="sl-SI"/>
        </w:rPr>
        <w:t>’’PONUDA ZA JAVNO NADMETANJE ZA DAVANJE KONCESIJE ZA DETALJNA GEOLOŠKA ISTRAŽIVANJA I EKSPLOATACIJU POJAVE MINERALNE SIROVINE TEHNIČKO-GRAĐEVINSKOG KAMENA (VULKANITI)  „BISTRICA“, OPŠTINA BERANE;</w:t>
      </w:r>
    </w:p>
    <w:p w:rsidR="00C61DD5" w:rsidRPr="006454C1" w:rsidRDefault="00C61DD5" w:rsidP="00C61DD5">
      <w:pPr>
        <w:numPr>
          <w:ilvl w:val="0"/>
          <w:numId w:val="5"/>
        </w:numPr>
        <w:spacing w:after="0"/>
        <w:jc w:val="both"/>
        <w:rPr>
          <w:rFonts w:ascii="Arial" w:hAnsi="Arial" w:cs="Arial"/>
          <w:lang w:val="sr-Latn-CS" w:eastAsia="sl-SI"/>
        </w:rPr>
      </w:pPr>
      <w:r w:rsidRPr="006454C1">
        <w:rPr>
          <w:rFonts w:ascii="Arial" w:hAnsi="Arial" w:cs="Arial"/>
          <w:lang w:val="sr-Latn-CS" w:eastAsia="sl-SI"/>
        </w:rPr>
        <w:t>Naziv i adresa ponuđača</w:t>
      </w:r>
    </w:p>
    <w:p w:rsidR="00C61DD5" w:rsidRPr="006454C1" w:rsidRDefault="00C61DD5" w:rsidP="00C61DD5">
      <w:pPr>
        <w:numPr>
          <w:ilvl w:val="0"/>
          <w:numId w:val="5"/>
        </w:numPr>
        <w:spacing w:after="0"/>
        <w:jc w:val="both"/>
        <w:rPr>
          <w:rFonts w:ascii="Arial" w:hAnsi="Arial" w:cs="Arial"/>
          <w:lang w:val="sr-Latn-CS" w:eastAsia="sl-SI"/>
        </w:rPr>
      </w:pPr>
      <w:r w:rsidRPr="006454C1">
        <w:rPr>
          <w:rFonts w:ascii="Arial" w:hAnsi="Arial" w:cs="Arial"/>
          <w:lang w:val="sr-Latn-CS" w:eastAsia="sl-SI"/>
        </w:rPr>
        <w:t xml:space="preserve">Adresa Ministarstva ekonomije </w:t>
      </w:r>
    </w:p>
    <w:p w:rsidR="00C61DD5" w:rsidRPr="006454C1" w:rsidRDefault="00C61DD5" w:rsidP="00C61DD5">
      <w:pPr>
        <w:numPr>
          <w:ilvl w:val="0"/>
          <w:numId w:val="5"/>
        </w:numPr>
        <w:jc w:val="both"/>
        <w:rPr>
          <w:rFonts w:ascii="Arial" w:hAnsi="Arial" w:cs="Arial"/>
          <w:lang w:val="sr-Latn-CS" w:eastAsia="sl-SI"/>
        </w:rPr>
      </w:pPr>
      <w:r w:rsidRPr="006454C1">
        <w:rPr>
          <w:rFonts w:ascii="Arial" w:hAnsi="Arial" w:cs="Arial"/>
          <w:lang w:val="sr-Latn-CS" w:eastAsia="sl-SI"/>
        </w:rPr>
        <w:t>upozorenje: “NE OTVARATI OSIM U PRISUSTVU TENDERSKE KOMISIJE”.</w:t>
      </w:r>
    </w:p>
    <w:p w:rsidR="00C61DD5" w:rsidRPr="006454C1" w:rsidRDefault="00C61DD5" w:rsidP="00C61DD5">
      <w:pPr>
        <w:jc w:val="both"/>
        <w:rPr>
          <w:rFonts w:ascii="Arial" w:hAnsi="Arial" w:cs="Arial"/>
          <w:lang w:val="sr-Latn-CS"/>
        </w:rPr>
      </w:pPr>
      <w:r w:rsidRPr="006454C1">
        <w:rPr>
          <w:rFonts w:ascii="Arial" w:hAnsi="Arial" w:cs="Arial"/>
          <w:lang w:val="sr-Latn-CS"/>
        </w:rPr>
        <w:t>Omot ponude sadrži dvije odvojene koverte, i to koverta sa originalom ponude, na kojoj piše „ORIGINAL“ i koverta sa jednom kopijom ponude, na kojoj piše „KOPIJA“.</w:t>
      </w:r>
      <w:r w:rsidRPr="006454C1">
        <w:rPr>
          <w:rFonts w:ascii="Arial" w:hAnsi="Arial" w:cs="Arial"/>
          <w:kern w:val="20"/>
          <w:lang w:val="sr-Latn-CS" w:eastAsia="de-DE"/>
        </w:rPr>
        <w:t xml:space="preserve"> Obje koverte treba da sadrže po dvije posebne koverte i to kovertu sa dokumentacijom za utvrđivanje podobnosti ponuđača – naziva ’’PODOBNOST PONUĐAČA’’ i kovertu sa ponudom – naziva ’’TEHNIČKA PONUDA’’. Sadržaj ponude čine</w:t>
      </w:r>
      <w:r w:rsidRPr="006454C1">
        <w:rPr>
          <w:rFonts w:ascii="Arial" w:hAnsi="Arial" w:cs="Arial"/>
          <w:lang w:val="sr-Latn-CS"/>
        </w:rPr>
        <w:t xml:space="preserve"> prijavni obrasci, koji su dati kao Prilog 1 i Prilog 2 ovog Uputstva, sa dokumentacijom navedenom u dodacima obrazaca, ispunjeni u skladu sa ovim Uputstvom. Detaljan sadržaj ponude je objašnjen u poglavljima 8.1. i 8.2. Uputstva.  </w:t>
      </w:r>
    </w:p>
    <w:p w:rsidR="00C61DD5" w:rsidRPr="006454C1" w:rsidRDefault="00C61DD5" w:rsidP="00C61DD5">
      <w:pPr>
        <w:jc w:val="both"/>
        <w:rPr>
          <w:rFonts w:ascii="Arial" w:hAnsi="Arial" w:cs="Arial"/>
          <w:lang w:val="sr-Latn-CS"/>
        </w:rPr>
      </w:pPr>
      <w:r w:rsidRPr="006454C1">
        <w:rPr>
          <w:rFonts w:ascii="Arial" w:hAnsi="Arial" w:cs="Arial"/>
          <w:lang w:val="sr-Latn-CS"/>
        </w:rPr>
        <w:t>Ponuda se uvezuje na način da se ne mogu naknadno ubacivati, odstranjivati ili zamjeniti pojedinačni djelovi ponude. Bankarsku garanciju ponude treba upakovati u posebnu pvc- dvoslojnu foliju koja je uvezana sa drugim dokazima koji čine sastavni dio ponude.</w:t>
      </w:r>
    </w:p>
    <w:p w:rsidR="00C61DD5" w:rsidRPr="006454C1" w:rsidRDefault="00C61DD5" w:rsidP="00C61DD5">
      <w:pPr>
        <w:tabs>
          <w:tab w:val="left" w:pos="8910"/>
        </w:tabs>
        <w:jc w:val="both"/>
        <w:rPr>
          <w:rFonts w:ascii="Arial" w:hAnsi="Arial" w:cs="Arial"/>
          <w:lang w:val="sr-Latn-CS"/>
        </w:rPr>
      </w:pPr>
      <w:r w:rsidRPr="006454C1">
        <w:rPr>
          <w:rFonts w:ascii="Arial" w:hAnsi="Arial" w:cs="Arial"/>
          <w:lang w:val="sr-Latn-CS"/>
        </w:rPr>
        <w:t xml:space="preserve">Organizacija ponude je prikazana na dijagramu. </w:t>
      </w:r>
    </w:p>
    <w:p w:rsidR="00C61DD5" w:rsidRPr="006454C1" w:rsidRDefault="00C61DD5" w:rsidP="00C61DD5">
      <w:pPr>
        <w:tabs>
          <w:tab w:val="left" w:pos="2700"/>
        </w:tabs>
        <w:jc w:val="both"/>
        <w:rPr>
          <w:rFonts w:ascii="Arial" w:hAnsi="Arial" w:cs="Arial"/>
          <w:b/>
          <w:bCs/>
          <w:lang w:val="sr-Latn-CS"/>
        </w:rPr>
      </w:pPr>
      <w:r w:rsidRPr="006454C1">
        <w:rPr>
          <w:rFonts w:ascii="Arial" w:hAnsi="Arial" w:cs="Arial"/>
          <w:b/>
          <w:bCs/>
          <w:noProof/>
        </w:rPr>
        <w:lastRenderedPageBreak/>
        <w:drawing>
          <wp:inline distT="0" distB="0" distL="0" distR="0">
            <wp:extent cx="5486400" cy="2743200"/>
            <wp:effectExtent l="19050" t="0" r="19050" b="0"/>
            <wp:docPr id="2" name="Organization Chart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r w:rsidRPr="006454C1">
        <w:rPr>
          <w:rFonts w:ascii="Arial" w:hAnsi="Arial" w:cs="Arial"/>
          <w:b/>
          <w:bCs/>
          <w:lang w:val="sr-Latn-CS"/>
        </w:rPr>
        <w:tab/>
      </w:r>
    </w:p>
    <w:p w:rsidR="00C61DD5" w:rsidRPr="006454C1" w:rsidRDefault="00C61DD5" w:rsidP="00C61DD5">
      <w:pPr>
        <w:pStyle w:val="Heading2"/>
        <w:spacing w:before="0" w:after="200"/>
        <w:jc w:val="both"/>
        <w:rPr>
          <w:rFonts w:ascii="Arial" w:hAnsi="Arial" w:cs="Arial"/>
          <w:i w:val="0"/>
          <w:sz w:val="22"/>
          <w:szCs w:val="22"/>
          <w:lang w:val="sr-Latn-CS"/>
        </w:rPr>
      </w:pPr>
      <w:r w:rsidRPr="006454C1">
        <w:rPr>
          <w:rFonts w:ascii="Arial" w:hAnsi="Arial" w:cs="Arial"/>
          <w:i w:val="0"/>
          <w:sz w:val="22"/>
          <w:szCs w:val="22"/>
          <w:lang w:val="sr-Latn-CS"/>
        </w:rPr>
        <w:t>Koverta Podobnost ponuđača</w:t>
      </w:r>
    </w:p>
    <w:p w:rsidR="00C61DD5" w:rsidRPr="006454C1" w:rsidRDefault="00C61DD5" w:rsidP="00C61DD5">
      <w:pPr>
        <w:jc w:val="both"/>
        <w:rPr>
          <w:rFonts w:ascii="Arial" w:hAnsi="Arial" w:cs="Arial"/>
          <w:lang w:val="sr-Latn-CS"/>
        </w:rPr>
      </w:pPr>
      <w:r w:rsidRPr="006454C1">
        <w:rPr>
          <w:rFonts w:ascii="Arial" w:hAnsi="Arial" w:cs="Arial"/>
          <w:lang w:val="sr-Latn-CS"/>
        </w:rPr>
        <w:t>Koverta Podobnost ponuđača sadrži:</w:t>
      </w:r>
    </w:p>
    <w:p w:rsidR="00C61DD5" w:rsidRPr="006454C1" w:rsidRDefault="00C61DD5" w:rsidP="00C61DD5">
      <w:pPr>
        <w:numPr>
          <w:ilvl w:val="0"/>
          <w:numId w:val="6"/>
        </w:numPr>
        <w:spacing w:after="0"/>
        <w:jc w:val="both"/>
        <w:rPr>
          <w:rFonts w:ascii="Arial" w:hAnsi="Arial" w:cs="Arial"/>
          <w:lang w:val="sr-Latn-CS"/>
        </w:rPr>
      </w:pPr>
      <w:r w:rsidRPr="006454C1">
        <w:rPr>
          <w:rFonts w:ascii="Arial" w:hAnsi="Arial" w:cs="Arial"/>
          <w:lang w:val="sr-Latn-CS"/>
        </w:rPr>
        <w:t>Pismo ponude</w:t>
      </w:r>
    </w:p>
    <w:p w:rsidR="00C61DD5" w:rsidRPr="006454C1" w:rsidRDefault="00C61DD5" w:rsidP="00C61DD5">
      <w:pPr>
        <w:numPr>
          <w:ilvl w:val="0"/>
          <w:numId w:val="6"/>
        </w:numPr>
        <w:spacing w:after="0"/>
        <w:jc w:val="both"/>
        <w:rPr>
          <w:rFonts w:ascii="Arial" w:hAnsi="Arial" w:cs="Arial"/>
          <w:lang w:val="sr-Latn-CS"/>
        </w:rPr>
      </w:pPr>
      <w:r w:rsidRPr="006454C1">
        <w:rPr>
          <w:rFonts w:ascii="Arial" w:hAnsi="Arial" w:cs="Arial"/>
          <w:lang w:val="sr-Latn-CS"/>
        </w:rPr>
        <w:t>Popunjen Obrazac A – Podaci o ponuđaču</w:t>
      </w:r>
    </w:p>
    <w:p w:rsidR="00C61DD5" w:rsidRPr="006454C1" w:rsidRDefault="00C61DD5" w:rsidP="00C61DD5">
      <w:pPr>
        <w:numPr>
          <w:ilvl w:val="0"/>
          <w:numId w:val="6"/>
        </w:numPr>
        <w:spacing w:after="0"/>
        <w:jc w:val="both"/>
        <w:rPr>
          <w:rFonts w:ascii="Arial" w:hAnsi="Arial" w:cs="Arial"/>
          <w:lang w:val="sr-Latn-CS"/>
        </w:rPr>
      </w:pPr>
      <w:r w:rsidRPr="006454C1">
        <w:rPr>
          <w:rFonts w:ascii="Arial" w:hAnsi="Arial" w:cs="Arial"/>
          <w:lang w:val="sr-Latn-CS"/>
        </w:rPr>
        <w:t>Dokazi o podobnosti iz tačke 5 ovog Uputstva i člana 23 Zakona o koncesijama:</w:t>
      </w:r>
    </w:p>
    <w:p w:rsidR="00C61DD5" w:rsidRPr="006454C1" w:rsidRDefault="00C61DD5" w:rsidP="00C61DD5">
      <w:pPr>
        <w:numPr>
          <w:ilvl w:val="0"/>
          <w:numId w:val="6"/>
        </w:numPr>
        <w:spacing w:after="0"/>
        <w:jc w:val="both"/>
        <w:rPr>
          <w:rFonts w:ascii="Arial" w:hAnsi="Arial" w:cs="Arial"/>
          <w:lang w:val="sr-Latn-CS"/>
        </w:rPr>
      </w:pPr>
      <w:r w:rsidRPr="006454C1">
        <w:rPr>
          <w:rFonts w:ascii="Arial" w:hAnsi="Arial" w:cs="Arial"/>
          <w:lang w:val="sr-Latn-CS"/>
        </w:rPr>
        <w:t>Bankarska garancija ponude u skladu sa tačkom 10 ovog Uputstva</w:t>
      </w:r>
    </w:p>
    <w:p w:rsidR="00C61DD5" w:rsidRPr="006454C1" w:rsidRDefault="00C61DD5" w:rsidP="00C61DD5">
      <w:pPr>
        <w:numPr>
          <w:ilvl w:val="0"/>
          <w:numId w:val="6"/>
        </w:numPr>
        <w:spacing w:after="0"/>
        <w:jc w:val="both"/>
        <w:rPr>
          <w:rFonts w:ascii="Arial" w:hAnsi="Arial" w:cs="Arial"/>
          <w:lang w:val="sr-Latn-CS"/>
        </w:rPr>
      </w:pPr>
      <w:r w:rsidRPr="006454C1">
        <w:rPr>
          <w:rFonts w:ascii="Arial" w:hAnsi="Arial" w:cs="Arial"/>
          <w:lang w:val="sr-Latn-CS"/>
        </w:rPr>
        <w:t>Elektronska verzija ponude (CD/DVD) sa svim elementima ponude u PDF formatu</w:t>
      </w:r>
    </w:p>
    <w:p w:rsidR="00C61DD5" w:rsidRPr="006454C1" w:rsidRDefault="00C61DD5" w:rsidP="00C61DD5">
      <w:pPr>
        <w:numPr>
          <w:ilvl w:val="0"/>
          <w:numId w:val="6"/>
        </w:numPr>
        <w:jc w:val="both"/>
        <w:rPr>
          <w:rFonts w:ascii="Arial" w:hAnsi="Arial" w:cs="Arial"/>
          <w:lang w:val="sr-Latn-CS"/>
        </w:rPr>
      </w:pPr>
      <w:r w:rsidRPr="006454C1">
        <w:rPr>
          <w:rFonts w:ascii="Arial" w:hAnsi="Arial" w:cs="Arial"/>
          <w:lang w:val="sr-Latn-CS"/>
        </w:rPr>
        <w:t>Ugovor o konzorcijumu i podatke za svakog člana konzorcijuma iz tačke b) i c), ukoliko je primenjivo</w:t>
      </w:r>
    </w:p>
    <w:p w:rsidR="00C61DD5" w:rsidRPr="006454C1" w:rsidRDefault="00C61DD5" w:rsidP="00C61DD5">
      <w:pPr>
        <w:pStyle w:val="Heading2"/>
        <w:spacing w:before="0" w:after="200"/>
        <w:jc w:val="both"/>
        <w:rPr>
          <w:rFonts w:ascii="Arial" w:hAnsi="Arial" w:cs="Arial"/>
          <w:i w:val="0"/>
          <w:sz w:val="22"/>
          <w:szCs w:val="22"/>
          <w:lang w:val="sr-Latn-CS"/>
        </w:rPr>
      </w:pPr>
      <w:r w:rsidRPr="006454C1">
        <w:rPr>
          <w:rFonts w:ascii="Arial" w:hAnsi="Arial" w:cs="Arial"/>
          <w:i w:val="0"/>
          <w:sz w:val="22"/>
          <w:szCs w:val="22"/>
          <w:lang w:val="sr-Latn-CS"/>
        </w:rPr>
        <w:t>Koverta Tehnička ponuda</w:t>
      </w:r>
    </w:p>
    <w:p w:rsidR="00C61DD5" w:rsidRPr="006454C1" w:rsidRDefault="00C61DD5" w:rsidP="00C61DD5">
      <w:pPr>
        <w:jc w:val="both"/>
        <w:rPr>
          <w:rFonts w:ascii="Arial" w:hAnsi="Arial" w:cs="Arial"/>
          <w:lang w:val="sr-Latn-CS"/>
        </w:rPr>
      </w:pPr>
      <w:r w:rsidRPr="006454C1">
        <w:rPr>
          <w:rFonts w:ascii="Arial" w:hAnsi="Arial" w:cs="Arial"/>
          <w:lang w:val="sr-Latn-CS"/>
        </w:rPr>
        <w:t>Koverta Tehnička ponuda sadrži:</w:t>
      </w:r>
    </w:p>
    <w:p w:rsidR="00C61DD5" w:rsidRPr="006454C1" w:rsidRDefault="00C61DD5" w:rsidP="00C61DD5">
      <w:pPr>
        <w:numPr>
          <w:ilvl w:val="0"/>
          <w:numId w:val="7"/>
        </w:numPr>
        <w:spacing w:after="0"/>
        <w:jc w:val="both"/>
        <w:rPr>
          <w:rFonts w:ascii="Arial" w:hAnsi="Arial" w:cs="Arial"/>
          <w:lang w:val="sr-Latn-CS"/>
        </w:rPr>
      </w:pPr>
      <w:r w:rsidRPr="006454C1">
        <w:rPr>
          <w:rFonts w:ascii="Arial" w:hAnsi="Arial" w:cs="Arial"/>
          <w:lang w:val="sr-Latn-CS"/>
        </w:rPr>
        <w:t>Popunjen Obrazac B – Tehnička ponuda</w:t>
      </w:r>
    </w:p>
    <w:p w:rsidR="00C61DD5" w:rsidRPr="006454C1" w:rsidRDefault="00C61DD5" w:rsidP="00C61DD5">
      <w:pPr>
        <w:numPr>
          <w:ilvl w:val="0"/>
          <w:numId w:val="7"/>
        </w:numPr>
        <w:spacing w:after="0"/>
        <w:jc w:val="both"/>
        <w:rPr>
          <w:rFonts w:ascii="Arial" w:hAnsi="Arial" w:cs="Arial"/>
          <w:lang w:val="sr-Latn-CS"/>
        </w:rPr>
      </w:pPr>
      <w:r w:rsidRPr="006454C1">
        <w:rPr>
          <w:rFonts w:ascii="Arial" w:hAnsi="Arial" w:cs="Arial"/>
          <w:lang w:val="sr-Latn-CS"/>
        </w:rPr>
        <w:t>Revidovane finansijske iskaze za poslednje tri godine, sa izvještajima nezavisnih revizora</w:t>
      </w:r>
    </w:p>
    <w:p w:rsidR="00C61DD5" w:rsidRPr="006454C1" w:rsidRDefault="00C61DD5" w:rsidP="00C61DD5">
      <w:pPr>
        <w:numPr>
          <w:ilvl w:val="0"/>
          <w:numId w:val="7"/>
        </w:numPr>
        <w:jc w:val="both"/>
        <w:rPr>
          <w:rFonts w:ascii="Arial" w:hAnsi="Arial" w:cs="Arial"/>
          <w:lang w:val="sr-Latn-CS"/>
        </w:rPr>
      </w:pPr>
      <w:r w:rsidRPr="006454C1">
        <w:rPr>
          <w:rFonts w:ascii="Arial" w:hAnsi="Arial" w:cs="Arial"/>
          <w:lang w:val="sr-Latn-CS"/>
        </w:rPr>
        <w:t>Dokaze o ispunjenosti kriterijuma iz tačke 9.3 Uputstva (ugovor o koncesiji; izvod iz popisne liste osnovnih sredstava, itd.)</w:t>
      </w:r>
    </w:p>
    <w:p w:rsidR="00C61DD5" w:rsidRPr="006454C1" w:rsidRDefault="00C61DD5" w:rsidP="00C61DD5">
      <w:pPr>
        <w:pStyle w:val="Heading1"/>
        <w:spacing w:before="0" w:after="200"/>
        <w:jc w:val="both"/>
        <w:rPr>
          <w:rFonts w:ascii="Arial" w:hAnsi="Arial" w:cs="Arial"/>
          <w:sz w:val="22"/>
          <w:szCs w:val="22"/>
          <w:lang w:val="sr-Latn-CS"/>
        </w:rPr>
      </w:pPr>
      <w:bookmarkStart w:id="0" w:name="_Toc390549915"/>
      <w:r w:rsidRPr="006454C1">
        <w:rPr>
          <w:rFonts w:ascii="Arial" w:hAnsi="Arial" w:cs="Arial"/>
          <w:sz w:val="22"/>
          <w:szCs w:val="22"/>
          <w:lang w:val="sr-Latn-CS"/>
        </w:rPr>
        <w:t>Kriterijumi za izbor najpovoljnije ponude</w:t>
      </w:r>
      <w:bookmarkEnd w:id="0"/>
      <w:r w:rsidRPr="006454C1">
        <w:rPr>
          <w:rFonts w:ascii="Arial" w:hAnsi="Arial" w:cs="Arial"/>
          <w:sz w:val="22"/>
          <w:szCs w:val="22"/>
          <w:lang w:val="sr-Latn-CS"/>
        </w:rPr>
        <w:t xml:space="preserve"> </w:t>
      </w:r>
    </w:p>
    <w:p w:rsidR="00C61DD5" w:rsidRPr="006454C1" w:rsidRDefault="00C61DD5" w:rsidP="00C61DD5">
      <w:pPr>
        <w:jc w:val="both"/>
        <w:rPr>
          <w:rFonts w:ascii="Arial" w:hAnsi="Arial" w:cs="Arial"/>
          <w:lang w:val="sr-Latn-CS"/>
        </w:rPr>
      </w:pPr>
      <w:r w:rsidRPr="006454C1">
        <w:rPr>
          <w:rFonts w:ascii="Arial" w:hAnsi="Arial" w:cs="Arial"/>
          <w:lang w:val="sr-Latn-CS"/>
        </w:rPr>
        <w:t>Kriterijumi na osnovu kojih se vrši vrednovanje ponuda su sljedeći:</w:t>
      </w:r>
    </w:p>
    <w:p w:rsidR="00C61DD5" w:rsidRPr="006454C1" w:rsidRDefault="00C61DD5" w:rsidP="00C61DD5">
      <w:pPr>
        <w:jc w:val="both"/>
        <w:rPr>
          <w:rFonts w:ascii="Arial" w:hAnsi="Arial" w:cs="Arial"/>
          <w:lang w:val="sr-Latn-CS"/>
        </w:rPr>
      </w:pPr>
    </w:p>
    <w:p w:rsidR="00C61DD5" w:rsidRPr="006454C1" w:rsidRDefault="00C61DD5" w:rsidP="00C61DD5">
      <w:pPr>
        <w:jc w:val="both"/>
        <w:rPr>
          <w:rFonts w:ascii="Arial" w:hAnsi="Arial" w:cs="Arial"/>
          <w:lang w:val="sr-Latn-CS"/>
        </w:rPr>
      </w:pPr>
    </w:p>
    <w:p w:rsidR="00C61DD5" w:rsidRPr="006454C1" w:rsidRDefault="00C61DD5" w:rsidP="00C61DD5">
      <w:pPr>
        <w:spacing w:after="0" w:line="240" w:lineRule="auto"/>
        <w:jc w:val="both"/>
        <w:rPr>
          <w:rFonts w:ascii="Arial" w:hAnsi="Arial" w:cs="Arial"/>
          <w:b/>
          <w:lang w:val="sv-SE"/>
        </w:rPr>
      </w:pPr>
    </w:p>
    <w:tbl>
      <w:tblPr>
        <w:tblStyle w:val="TableGrid"/>
        <w:tblW w:w="0" w:type="auto"/>
        <w:tblLook w:val="04A0"/>
      </w:tblPr>
      <w:tblGrid>
        <w:gridCol w:w="656"/>
        <w:gridCol w:w="7283"/>
        <w:gridCol w:w="1637"/>
      </w:tblGrid>
      <w:tr w:rsidR="00C61DD5" w:rsidRPr="006454C1" w:rsidTr="00AA1E07">
        <w:trPr>
          <w:trHeight w:val="285"/>
        </w:trPr>
        <w:tc>
          <w:tcPr>
            <w:tcW w:w="648" w:type="dxa"/>
            <w:tcBorders>
              <w:top w:val="single" w:sz="12" w:space="0" w:color="auto"/>
              <w:left w:val="single" w:sz="12" w:space="0" w:color="auto"/>
              <w:bottom w:val="single" w:sz="12" w:space="0" w:color="auto"/>
              <w:right w:val="single" w:sz="12" w:space="0" w:color="auto"/>
            </w:tcBorders>
            <w:shd w:val="clear" w:color="auto" w:fill="FFFFFF" w:themeFill="background1"/>
          </w:tcPr>
          <w:p w:rsidR="00C61DD5" w:rsidRPr="006454C1" w:rsidRDefault="00C61DD5" w:rsidP="00B667B1">
            <w:pPr>
              <w:pStyle w:val="NoSpacing"/>
              <w:jc w:val="center"/>
              <w:rPr>
                <w:rFonts w:ascii="Arial" w:hAnsi="Arial" w:cs="Arial"/>
                <w:b/>
                <w:lang w:val="sr-Latn-CS"/>
              </w:rPr>
            </w:pPr>
            <w:r w:rsidRPr="006454C1">
              <w:rPr>
                <w:rFonts w:ascii="Arial" w:hAnsi="Arial" w:cs="Arial"/>
                <w:b/>
                <w:lang w:val="sr-Latn-CS"/>
              </w:rPr>
              <w:lastRenderedPageBreak/>
              <w:t>R.B.</w:t>
            </w:r>
          </w:p>
        </w:tc>
        <w:tc>
          <w:tcPr>
            <w:tcW w:w="7290" w:type="dxa"/>
            <w:tcBorders>
              <w:top w:val="single" w:sz="12" w:space="0" w:color="auto"/>
              <w:left w:val="single" w:sz="12" w:space="0" w:color="auto"/>
              <w:bottom w:val="single" w:sz="12" w:space="0" w:color="auto"/>
              <w:right w:val="single" w:sz="12" w:space="0" w:color="auto"/>
            </w:tcBorders>
            <w:shd w:val="clear" w:color="auto" w:fill="FFFFFF" w:themeFill="background1"/>
          </w:tcPr>
          <w:p w:rsidR="00C61DD5" w:rsidRPr="006454C1" w:rsidRDefault="00C61DD5" w:rsidP="00B667B1">
            <w:pPr>
              <w:pStyle w:val="NoSpacing"/>
              <w:jc w:val="center"/>
              <w:rPr>
                <w:rFonts w:ascii="Arial" w:hAnsi="Arial" w:cs="Arial"/>
                <w:b/>
                <w:lang w:val="sr-Latn-CS"/>
              </w:rPr>
            </w:pPr>
            <w:r w:rsidRPr="006454C1">
              <w:rPr>
                <w:rFonts w:ascii="Arial" w:hAnsi="Arial" w:cs="Arial"/>
                <w:b/>
                <w:lang w:val="sr-Latn-CS"/>
              </w:rPr>
              <w:t>K R I T E R I J U M I</w:t>
            </w:r>
          </w:p>
        </w:tc>
        <w:tc>
          <w:tcPr>
            <w:tcW w:w="1638" w:type="dxa"/>
            <w:tcBorders>
              <w:top w:val="single" w:sz="12" w:space="0" w:color="auto"/>
              <w:left w:val="single" w:sz="12" w:space="0" w:color="auto"/>
              <w:bottom w:val="single" w:sz="12" w:space="0" w:color="auto"/>
              <w:right w:val="single" w:sz="12" w:space="0" w:color="auto"/>
            </w:tcBorders>
            <w:shd w:val="clear" w:color="auto" w:fill="FFFFFF" w:themeFill="background1"/>
          </w:tcPr>
          <w:p w:rsidR="00C61DD5" w:rsidRPr="006454C1" w:rsidRDefault="00C61DD5" w:rsidP="00B667B1">
            <w:pPr>
              <w:pStyle w:val="NoSpacing"/>
              <w:jc w:val="center"/>
              <w:rPr>
                <w:rFonts w:ascii="Arial" w:hAnsi="Arial" w:cs="Arial"/>
                <w:b/>
                <w:lang w:val="sr-Latn-CS"/>
              </w:rPr>
            </w:pPr>
            <w:r w:rsidRPr="006454C1">
              <w:rPr>
                <w:rFonts w:ascii="Arial" w:hAnsi="Arial" w:cs="Arial"/>
                <w:b/>
                <w:lang w:val="sr-Latn-CS"/>
              </w:rPr>
              <w:t>Broj bodova</w:t>
            </w:r>
          </w:p>
        </w:tc>
      </w:tr>
      <w:tr w:rsidR="00C61DD5" w:rsidRPr="006454C1" w:rsidTr="00AA1E07">
        <w:tc>
          <w:tcPr>
            <w:tcW w:w="648" w:type="dxa"/>
            <w:tcBorders>
              <w:top w:val="single" w:sz="12" w:space="0" w:color="auto"/>
              <w:left w:val="single" w:sz="12" w:space="0" w:color="auto"/>
              <w:bottom w:val="single" w:sz="4" w:space="0" w:color="auto"/>
              <w:right w:val="single" w:sz="12" w:space="0" w:color="auto"/>
            </w:tcBorders>
          </w:tcPr>
          <w:p w:rsidR="00C61DD5" w:rsidRPr="006454C1" w:rsidRDefault="00C61DD5" w:rsidP="00AA1E07">
            <w:pPr>
              <w:pStyle w:val="NoSpacing"/>
              <w:rPr>
                <w:rFonts w:ascii="Arial" w:hAnsi="Arial" w:cs="Arial"/>
                <w:lang w:val="sr-Latn-CS"/>
              </w:rPr>
            </w:pPr>
            <w:r w:rsidRPr="006454C1">
              <w:rPr>
                <w:rFonts w:ascii="Arial" w:hAnsi="Arial" w:cs="Arial"/>
                <w:lang w:val="sr-Latn-CS"/>
              </w:rPr>
              <w:t xml:space="preserve">   1</w:t>
            </w:r>
          </w:p>
        </w:tc>
        <w:tc>
          <w:tcPr>
            <w:tcW w:w="7290" w:type="dxa"/>
            <w:tcBorders>
              <w:top w:val="single" w:sz="12" w:space="0" w:color="auto"/>
              <w:left w:val="single" w:sz="12" w:space="0" w:color="auto"/>
              <w:bottom w:val="single" w:sz="4" w:space="0" w:color="auto"/>
              <w:right w:val="single" w:sz="12" w:space="0" w:color="auto"/>
            </w:tcBorders>
          </w:tcPr>
          <w:p w:rsidR="00C61DD5" w:rsidRPr="006454C1" w:rsidRDefault="00C61DD5" w:rsidP="002C2564">
            <w:pPr>
              <w:pStyle w:val="NoSpacing"/>
              <w:jc w:val="center"/>
              <w:rPr>
                <w:rFonts w:ascii="Arial" w:hAnsi="Arial" w:cs="Arial"/>
                <w:lang w:val="sr-Latn-CS"/>
              </w:rPr>
            </w:pPr>
            <w:r w:rsidRPr="006454C1">
              <w:rPr>
                <w:rFonts w:ascii="Arial" w:hAnsi="Arial" w:cs="Arial"/>
                <w:lang w:val="sr-Latn-CS"/>
              </w:rPr>
              <w:t>Ponuđeni procentualni iznos za obračun koncesione naknade</w:t>
            </w:r>
          </w:p>
        </w:tc>
        <w:tc>
          <w:tcPr>
            <w:tcW w:w="1638" w:type="dxa"/>
            <w:tcBorders>
              <w:top w:val="single" w:sz="12" w:space="0" w:color="auto"/>
              <w:left w:val="single" w:sz="12" w:space="0" w:color="auto"/>
              <w:right w:val="single" w:sz="12" w:space="0" w:color="auto"/>
            </w:tcBorders>
          </w:tcPr>
          <w:p w:rsidR="00C61DD5" w:rsidRPr="006454C1" w:rsidRDefault="00C61DD5" w:rsidP="00B667B1">
            <w:pPr>
              <w:pStyle w:val="NoSpacing"/>
              <w:jc w:val="center"/>
              <w:rPr>
                <w:rFonts w:ascii="Arial" w:hAnsi="Arial" w:cs="Arial"/>
                <w:b/>
                <w:lang w:val="sr-Latn-CS"/>
              </w:rPr>
            </w:pPr>
            <w:r w:rsidRPr="006454C1">
              <w:rPr>
                <w:rFonts w:ascii="Arial" w:hAnsi="Arial" w:cs="Arial"/>
                <w:b/>
                <w:lang w:val="sr-Latn-CS"/>
              </w:rPr>
              <w:t>40</w:t>
            </w:r>
          </w:p>
        </w:tc>
      </w:tr>
      <w:tr w:rsidR="00C61DD5" w:rsidRPr="006454C1" w:rsidTr="00AA1E07">
        <w:tc>
          <w:tcPr>
            <w:tcW w:w="648" w:type="dxa"/>
            <w:tcBorders>
              <w:left w:val="single" w:sz="12" w:space="0" w:color="auto"/>
              <w:right w:val="single" w:sz="12" w:space="0" w:color="auto"/>
            </w:tcBorders>
          </w:tcPr>
          <w:p w:rsidR="00C61DD5" w:rsidRPr="006454C1" w:rsidRDefault="00C61DD5" w:rsidP="00AA1E07">
            <w:pPr>
              <w:pStyle w:val="NoSpacing"/>
              <w:rPr>
                <w:rFonts w:ascii="Arial" w:hAnsi="Arial" w:cs="Arial"/>
                <w:lang w:val="sr-Latn-CS"/>
              </w:rPr>
            </w:pPr>
            <w:r w:rsidRPr="006454C1">
              <w:rPr>
                <w:rFonts w:ascii="Arial" w:hAnsi="Arial" w:cs="Arial"/>
                <w:lang w:val="sr-Latn-CS"/>
              </w:rPr>
              <w:t xml:space="preserve">   2</w:t>
            </w:r>
          </w:p>
        </w:tc>
        <w:tc>
          <w:tcPr>
            <w:tcW w:w="7290" w:type="dxa"/>
            <w:tcBorders>
              <w:left w:val="single" w:sz="12" w:space="0" w:color="auto"/>
              <w:bottom w:val="single" w:sz="4" w:space="0" w:color="auto"/>
              <w:right w:val="single" w:sz="12" w:space="0" w:color="auto"/>
            </w:tcBorders>
          </w:tcPr>
          <w:p w:rsidR="00C61DD5" w:rsidRPr="006454C1" w:rsidRDefault="00C61DD5" w:rsidP="002C2564">
            <w:pPr>
              <w:pStyle w:val="NoSpacing"/>
              <w:jc w:val="center"/>
              <w:rPr>
                <w:rFonts w:ascii="Arial" w:hAnsi="Arial" w:cs="Arial"/>
                <w:lang w:val="sr-Latn-CS"/>
              </w:rPr>
            </w:pPr>
            <w:r w:rsidRPr="006454C1">
              <w:rPr>
                <w:rFonts w:ascii="Arial" w:hAnsi="Arial" w:cs="Arial"/>
                <w:lang w:val="sr-Latn-CS"/>
              </w:rPr>
              <w:t>Ponuđeni obim godišnje rudarske proizvodnje</w:t>
            </w:r>
          </w:p>
        </w:tc>
        <w:tc>
          <w:tcPr>
            <w:tcW w:w="1638" w:type="dxa"/>
            <w:tcBorders>
              <w:left w:val="single" w:sz="12" w:space="0" w:color="auto"/>
              <w:right w:val="single" w:sz="12" w:space="0" w:color="auto"/>
            </w:tcBorders>
          </w:tcPr>
          <w:p w:rsidR="00C61DD5" w:rsidRPr="006454C1" w:rsidRDefault="00C61DD5" w:rsidP="00B667B1">
            <w:pPr>
              <w:pStyle w:val="NoSpacing"/>
              <w:jc w:val="center"/>
              <w:rPr>
                <w:rFonts w:ascii="Arial" w:hAnsi="Arial" w:cs="Arial"/>
                <w:b/>
                <w:lang w:val="sr-Latn-CS"/>
              </w:rPr>
            </w:pPr>
            <w:r w:rsidRPr="006454C1">
              <w:rPr>
                <w:rFonts w:ascii="Arial" w:hAnsi="Arial" w:cs="Arial"/>
                <w:b/>
                <w:lang w:val="sr-Latn-CS"/>
              </w:rPr>
              <w:t>20</w:t>
            </w:r>
          </w:p>
        </w:tc>
      </w:tr>
      <w:tr w:rsidR="00C61DD5" w:rsidRPr="006454C1" w:rsidTr="00AA1E07">
        <w:trPr>
          <w:trHeight w:val="285"/>
        </w:trPr>
        <w:tc>
          <w:tcPr>
            <w:tcW w:w="648" w:type="dxa"/>
            <w:tcBorders>
              <w:left w:val="single" w:sz="12" w:space="0" w:color="auto"/>
              <w:bottom w:val="single" w:sz="4" w:space="0" w:color="auto"/>
              <w:right w:val="single" w:sz="12" w:space="0" w:color="auto"/>
            </w:tcBorders>
          </w:tcPr>
          <w:p w:rsidR="00C61DD5" w:rsidRPr="006454C1" w:rsidRDefault="00C61DD5" w:rsidP="00AA1E07">
            <w:pPr>
              <w:pStyle w:val="NoSpacing"/>
              <w:rPr>
                <w:rFonts w:ascii="Arial" w:hAnsi="Arial" w:cs="Arial"/>
                <w:lang w:val="sr-Latn-CS"/>
              </w:rPr>
            </w:pPr>
            <w:r w:rsidRPr="006454C1">
              <w:rPr>
                <w:rFonts w:ascii="Arial" w:hAnsi="Arial" w:cs="Arial"/>
                <w:lang w:val="sr-Latn-CS"/>
              </w:rPr>
              <w:t xml:space="preserve">   3</w:t>
            </w:r>
          </w:p>
        </w:tc>
        <w:tc>
          <w:tcPr>
            <w:tcW w:w="7290" w:type="dxa"/>
            <w:tcBorders>
              <w:left w:val="single" w:sz="12" w:space="0" w:color="auto"/>
              <w:bottom w:val="single" w:sz="4" w:space="0" w:color="auto"/>
              <w:right w:val="single" w:sz="12" w:space="0" w:color="auto"/>
            </w:tcBorders>
          </w:tcPr>
          <w:p w:rsidR="00C61DD5" w:rsidRPr="006454C1" w:rsidRDefault="00C61DD5" w:rsidP="002C2564">
            <w:pPr>
              <w:pStyle w:val="NoSpacing"/>
              <w:jc w:val="center"/>
              <w:rPr>
                <w:rFonts w:ascii="Arial" w:hAnsi="Arial" w:cs="Arial"/>
                <w:lang w:val="sr-Latn-CS"/>
              </w:rPr>
            </w:pPr>
            <w:r w:rsidRPr="006454C1">
              <w:rPr>
                <w:rFonts w:ascii="Arial" w:hAnsi="Arial" w:cs="Arial"/>
                <w:lang w:val="sr-Latn-CS"/>
              </w:rPr>
              <w:t>Reference ponuđača</w:t>
            </w:r>
          </w:p>
        </w:tc>
        <w:tc>
          <w:tcPr>
            <w:tcW w:w="1638" w:type="dxa"/>
            <w:tcBorders>
              <w:left w:val="single" w:sz="12" w:space="0" w:color="auto"/>
              <w:bottom w:val="single" w:sz="4" w:space="0" w:color="auto"/>
              <w:right w:val="single" w:sz="12" w:space="0" w:color="auto"/>
            </w:tcBorders>
          </w:tcPr>
          <w:p w:rsidR="00C61DD5" w:rsidRPr="006454C1" w:rsidRDefault="00C61DD5" w:rsidP="00B667B1">
            <w:pPr>
              <w:pStyle w:val="NoSpacing"/>
              <w:jc w:val="center"/>
              <w:rPr>
                <w:rFonts w:ascii="Arial" w:hAnsi="Arial" w:cs="Arial"/>
                <w:b/>
                <w:lang w:val="sr-Latn-CS"/>
              </w:rPr>
            </w:pPr>
            <w:r w:rsidRPr="006454C1">
              <w:rPr>
                <w:rFonts w:ascii="Arial" w:hAnsi="Arial" w:cs="Arial"/>
                <w:b/>
                <w:lang w:val="sr-Latn-CS"/>
              </w:rPr>
              <w:t>20</w:t>
            </w:r>
          </w:p>
        </w:tc>
      </w:tr>
      <w:tr w:rsidR="00C61DD5" w:rsidRPr="006454C1" w:rsidTr="00AA1E07">
        <w:trPr>
          <w:trHeight w:val="225"/>
        </w:trPr>
        <w:tc>
          <w:tcPr>
            <w:tcW w:w="648" w:type="dxa"/>
            <w:tcBorders>
              <w:top w:val="single" w:sz="4" w:space="0" w:color="auto"/>
              <w:left w:val="single" w:sz="12" w:space="0" w:color="auto"/>
              <w:bottom w:val="single" w:sz="4" w:space="0" w:color="auto"/>
              <w:right w:val="single" w:sz="12" w:space="0" w:color="auto"/>
            </w:tcBorders>
          </w:tcPr>
          <w:p w:rsidR="00C61DD5" w:rsidRPr="006454C1" w:rsidRDefault="00C61DD5" w:rsidP="00AA1E07">
            <w:pPr>
              <w:pStyle w:val="NoSpacing"/>
              <w:rPr>
                <w:rFonts w:ascii="Arial" w:hAnsi="Arial" w:cs="Arial"/>
                <w:lang w:val="sr-Latn-CS"/>
              </w:rPr>
            </w:pPr>
            <w:r w:rsidRPr="006454C1">
              <w:rPr>
                <w:rFonts w:ascii="Arial" w:hAnsi="Arial" w:cs="Arial"/>
                <w:lang w:val="sr-Latn-CS"/>
              </w:rPr>
              <w:t xml:space="preserve">   4</w:t>
            </w:r>
          </w:p>
        </w:tc>
        <w:tc>
          <w:tcPr>
            <w:tcW w:w="7290" w:type="dxa"/>
            <w:tcBorders>
              <w:top w:val="single" w:sz="4" w:space="0" w:color="auto"/>
              <w:left w:val="single" w:sz="12" w:space="0" w:color="auto"/>
              <w:bottom w:val="single" w:sz="4" w:space="0" w:color="auto"/>
              <w:right w:val="single" w:sz="12" w:space="0" w:color="auto"/>
            </w:tcBorders>
          </w:tcPr>
          <w:p w:rsidR="00C61DD5" w:rsidRPr="006454C1" w:rsidRDefault="00C61DD5" w:rsidP="002C2564">
            <w:pPr>
              <w:pStyle w:val="NoSpacing"/>
              <w:jc w:val="center"/>
              <w:rPr>
                <w:rFonts w:ascii="Arial" w:hAnsi="Arial" w:cs="Arial"/>
                <w:lang w:val="sr-Latn-CS"/>
              </w:rPr>
            </w:pPr>
            <w:r w:rsidRPr="006454C1">
              <w:rPr>
                <w:rFonts w:ascii="Arial" w:hAnsi="Arial" w:cs="Arial"/>
                <w:lang w:val="sr-Latn-CS"/>
              </w:rPr>
              <w:t>Finansijski aspekt-prosječni bruto prihod u posljednje tri godine</w:t>
            </w:r>
          </w:p>
        </w:tc>
        <w:tc>
          <w:tcPr>
            <w:tcW w:w="1638" w:type="dxa"/>
            <w:tcBorders>
              <w:top w:val="single" w:sz="4" w:space="0" w:color="auto"/>
              <w:left w:val="single" w:sz="12" w:space="0" w:color="auto"/>
              <w:bottom w:val="single" w:sz="4" w:space="0" w:color="auto"/>
              <w:right w:val="single" w:sz="12" w:space="0" w:color="auto"/>
            </w:tcBorders>
          </w:tcPr>
          <w:p w:rsidR="00C61DD5" w:rsidRPr="006454C1" w:rsidRDefault="00C61DD5" w:rsidP="00B667B1">
            <w:pPr>
              <w:pStyle w:val="NoSpacing"/>
              <w:jc w:val="center"/>
              <w:rPr>
                <w:rFonts w:ascii="Arial" w:hAnsi="Arial" w:cs="Arial"/>
                <w:b/>
                <w:lang w:val="sr-Latn-CS"/>
              </w:rPr>
            </w:pPr>
            <w:r w:rsidRPr="006454C1">
              <w:rPr>
                <w:rFonts w:ascii="Arial" w:hAnsi="Arial" w:cs="Arial"/>
                <w:b/>
                <w:lang w:val="sr-Latn-CS"/>
              </w:rPr>
              <w:t>5</w:t>
            </w:r>
          </w:p>
        </w:tc>
      </w:tr>
      <w:tr w:rsidR="00C61DD5" w:rsidRPr="006454C1" w:rsidTr="00AA1E07">
        <w:trPr>
          <w:trHeight w:val="234"/>
        </w:trPr>
        <w:tc>
          <w:tcPr>
            <w:tcW w:w="648" w:type="dxa"/>
            <w:tcBorders>
              <w:top w:val="single" w:sz="4" w:space="0" w:color="auto"/>
              <w:left w:val="single" w:sz="12" w:space="0" w:color="auto"/>
              <w:bottom w:val="single" w:sz="4" w:space="0" w:color="auto"/>
              <w:right w:val="single" w:sz="12" w:space="0" w:color="auto"/>
            </w:tcBorders>
          </w:tcPr>
          <w:p w:rsidR="00C61DD5" w:rsidRPr="006454C1" w:rsidRDefault="00C61DD5" w:rsidP="00AA1E07">
            <w:pPr>
              <w:pStyle w:val="NoSpacing"/>
              <w:rPr>
                <w:rFonts w:ascii="Arial" w:hAnsi="Arial" w:cs="Arial"/>
                <w:lang w:val="sr-Latn-CS"/>
              </w:rPr>
            </w:pPr>
            <w:r w:rsidRPr="006454C1">
              <w:rPr>
                <w:rFonts w:ascii="Arial" w:hAnsi="Arial" w:cs="Arial"/>
                <w:lang w:val="sr-Latn-CS"/>
              </w:rPr>
              <w:t xml:space="preserve">   5</w:t>
            </w:r>
          </w:p>
        </w:tc>
        <w:tc>
          <w:tcPr>
            <w:tcW w:w="7290" w:type="dxa"/>
            <w:tcBorders>
              <w:top w:val="single" w:sz="4" w:space="0" w:color="auto"/>
              <w:left w:val="single" w:sz="12" w:space="0" w:color="auto"/>
              <w:bottom w:val="single" w:sz="4" w:space="0" w:color="auto"/>
              <w:right w:val="single" w:sz="12" w:space="0" w:color="auto"/>
            </w:tcBorders>
          </w:tcPr>
          <w:p w:rsidR="00C61DD5" w:rsidRPr="006454C1" w:rsidRDefault="00C61DD5" w:rsidP="002C2564">
            <w:pPr>
              <w:pStyle w:val="NoSpacing"/>
              <w:jc w:val="center"/>
              <w:rPr>
                <w:rFonts w:ascii="Arial" w:hAnsi="Arial" w:cs="Arial"/>
                <w:lang w:val="sr-Latn-CS"/>
              </w:rPr>
            </w:pPr>
            <w:r w:rsidRPr="006454C1">
              <w:rPr>
                <w:rFonts w:ascii="Arial" w:hAnsi="Arial" w:cs="Arial"/>
                <w:lang w:val="sr-Latn-CS"/>
              </w:rPr>
              <w:t>Finansijski aspekt-prosječni profit u posljednje tri godine</w:t>
            </w:r>
          </w:p>
        </w:tc>
        <w:tc>
          <w:tcPr>
            <w:tcW w:w="1638" w:type="dxa"/>
            <w:tcBorders>
              <w:top w:val="single" w:sz="4" w:space="0" w:color="auto"/>
              <w:left w:val="single" w:sz="12" w:space="0" w:color="auto"/>
              <w:bottom w:val="single" w:sz="4" w:space="0" w:color="auto"/>
              <w:right w:val="single" w:sz="12" w:space="0" w:color="auto"/>
            </w:tcBorders>
          </w:tcPr>
          <w:p w:rsidR="00C61DD5" w:rsidRPr="006454C1" w:rsidRDefault="00C61DD5" w:rsidP="00B667B1">
            <w:pPr>
              <w:pStyle w:val="NoSpacing"/>
              <w:jc w:val="center"/>
              <w:rPr>
                <w:rFonts w:ascii="Arial" w:hAnsi="Arial" w:cs="Arial"/>
                <w:b/>
                <w:lang w:val="sr-Latn-CS"/>
              </w:rPr>
            </w:pPr>
            <w:r w:rsidRPr="006454C1">
              <w:rPr>
                <w:rFonts w:ascii="Arial" w:hAnsi="Arial" w:cs="Arial"/>
                <w:b/>
                <w:lang w:val="sr-Latn-CS"/>
              </w:rPr>
              <w:t>5</w:t>
            </w:r>
          </w:p>
        </w:tc>
      </w:tr>
      <w:tr w:rsidR="00C61DD5" w:rsidRPr="006454C1" w:rsidTr="00AA1E07">
        <w:trPr>
          <w:trHeight w:val="210"/>
        </w:trPr>
        <w:tc>
          <w:tcPr>
            <w:tcW w:w="648" w:type="dxa"/>
            <w:tcBorders>
              <w:top w:val="single" w:sz="4" w:space="0" w:color="auto"/>
              <w:left w:val="single" w:sz="12" w:space="0" w:color="auto"/>
              <w:bottom w:val="single" w:sz="12" w:space="0" w:color="auto"/>
              <w:right w:val="single" w:sz="12" w:space="0" w:color="auto"/>
            </w:tcBorders>
          </w:tcPr>
          <w:p w:rsidR="00C61DD5" w:rsidRPr="006454C1" w:rsidRDefault="00C61DD5" w:rsidP="00AA1E07">
            <w:pPr>
              <w:pStyle w:val="NoSpacing"/>
              <w:rPr>
                <w:rFonts w:ascii="Arial" w:hAnsi="Arial" w:cs="Arial"/>
                <w:lang w:val="sr-Latn-CS"/>
              </w:rPr>
            </w:pPr>
            <w:r w:rsidRPr="006454C1">
              <w:rPr>
                <w:rFonts w:ascii="Arial" w:hAnsi="Arial" w:cs="Arial"/>
                <w:lang w:val="sr-Latn-CS"/>
              </w:rPr>
              <w:t xml:space="preserve">   6</w:t>
            </w:r>
          </w:p>
        </w:tc>
        <w:tc>
          <w:tcPr>
            <w:tcW w:w="7290" w:type="dxa"/>
            <w:tcBorders>
              <w:top w:val="single" w:sz="4" w:space="0" w:color="auto"/>
              <w:left w:val="single" w:sz="12" w:space="0" w:color="auto"/>
              <w:bottom w:val="single" w:sz="12" w:space="0" w:color="auto"/>
              <w:right w:val="single" w:sz="12" w:space="0" w:color="auto"/>
            </w:tcBorders>
          </w:tcPr>
          <w:p w:rsidR="00C61DD5" w:rsidRPr="006454C1" w:rsidRDefault="00C61DD5" w:rsidP="002C2564">
            <w:pPr>
              <w:pStyle w:val="NoSpacing"/>
              <w:jc w:val="center"/>
              <w:rPr>
                <w:rFonts w:ascii="Arial" w:hAnsi="Arial" w:cs="Arial"/>
                <w:lang w:val="sr-Latn-CS"/>
              </w:rPr>
            </w:pPr>
            <w:r w:rsidRPr="006454C1">
              <w:rPr>
                <w:rFonts w:ascii="Arial" w:hAnsi="Arial" w:cs="Arial"/>
                <w:lang w:val="sr-Latn-CS"/>
              </w:rPr>
              <w:t xml:space="preserve">Kvalitet poslovnog plana i </w:t>
            </w:r>
            <w:r w:rsidR="00B75AAE" w:rsidRPr="006454C1">
              <w:rPr>
                <w:rFonts w:ascii="Arial" w:hAnsi="Arial" w:cs="Arial"/>
                <w:lang w:val="sr-Latn-CS"/>
              </w:rPr>
              <w:t>efekti na zapošljavanje i ekon</w:t>
            </w:r>
            <w:r w:rsidRPr="006454C1">
              <w:rPr>
                <w:rFonts w:ascii="Arial" w:hAnsi="Arial" w:cs="Arial"/>
                <w:lang w:val="sr-Latn-CS"/>
              </w:rPr>
              <w:t>omski razvoj</w:t>
            </w:r>
          </w:p>
        </w:tc>
        <w:tc>
          <w:tcPr>
            <w:tcW w:w="1638" w:type="dxa"/>
            <w:tcBorders>
              <w:top w:val="single" w:sz="4" w:space="0" w:color="auto"/>
              <w:left w:val="single" w:sz="12" w:space="0" w:color="auto"/>
              <w:bottom w:val="single" w:sz="12" w:space="0" w:color="auto"/>
              <w:right w:val="single" w:sz="12" w:space="0" w:color="auto"/>
            </w:tcBorders>
          </w:tcPr>
          <w:p w:rsidR="00C61DD5" w:rsidRPr="006454C1" w:rsidRDefault="00C61DD5" w:rsidP="00B667B1">
            <w:pPr>
              <w:pStyle w:val="NoSpacing"/>
              <w:jc w:val="center"/>
              <w:rPr>
                <w:rFonts w:ascii="Arial" w:hAnsi="Arial" w:cs="Arial"/>
                <w:b/>
                <w:lang w:val="sr-Latn-CS"/>
              </w:rPr>
            </w:pPr>
            <w:r w:rsidRPr="006454C1">
              <w:rPr>
                <w:rFonts w:ascii="Arial" w:hAnsi="Arial" w:cs="Arial"/>
                <w:b/>
                <w:lang w:val="sr-Latn-CS"/>
              </w:rPr>
              <w:t>10</w:t>
            </w:r>
          </w:p>
        </w:tc>
      </w:tr>
    </w:tbl>
    <w:p w:rsidR="00C61DD5" w:rsidRPr="006454C1" w:rsidRDefault="00C61DD5" w:rsidP="00C61DD5">
      <w:pPr>
        <w:rPr>
          <w:rFonts w:ascii="Arial" w:hAnsi="Arial" w:cs="Arial"/>
          <w:lang w:val="sv-SE"/>
        </w:rPr>
      </w:pPr>
      <w:bookmarkStart w:id="1" w:name="_Toc390549916"/>
      <w:bookmarkStart w:id="2" w:name="_Toc402262962"/>
    </w:p>
    <w:p w:rsidR="00C61DD5" w:rsidRPr="006454C1" w:rsidRDefault="00C61DD5" w:rsidP="00C61DD5">
      <w:pPr>
        <w:pStyle w:val="Heading2"/>
        <w:suppressAutoHyphens/>
        <w:rPr>
          <w:rFonts w:ascii="Arial" w:hAnsi="Arial" w:cs="Arial"/>
          <w:sz w:val="22"/>
          <w:szCs w:val="22"/>
          <w:u w:val="single"/>
          <w:lang w:val="sv-SE"/>
        </w:rPr>
      </w:pPr>
      <w:r w:rsidRPr="006454C1">
        <w:rPr>
          <w:rFonts w:ascii="Arial" w:hAnsi="Arial" w:cs="Arial"/>
          <w:sz w:val="22"/>
          <w:szCs w:val="22"/>
          <w:u w:val="single"/>
          <w:lang w:val="sv-SE"/>
        </w:rPr>
        <w:t>Ponuđeni procentualni iznos za obračun koncesione naknade</w:t>
      </w:r>
      <w:bookmarkEnd w:id="1"/>
      <w:bookmarkEnd w:id="2"/>
    </w:p>
    <w:p w:rsidR="00C61DD5" w:rsidRPr="006454C1" w:rsidRDefault="00C61DD5" w:rsidP="00C61DD5">
      <w:pPr>
        <w:spacing w:after="0" w:line="240" w:lineRule="auto"/>
        <w:rPr>
          <w:rFonts w:ascii="Arial" w:hAnsi="Arial" w:cs="Arial"/>
          <w:lang w:val="sv-SE"/>
        </w:rPr>
      </w:pPr>
    </w:p>
    <w:p w:rsidR="00C61DD5" w:rsidRPr="006454C1" w:rsidRDefault="00C61DD5" w:rsidP="006A4797">
      <w:pPr>
        <w:spacing w:after="0"/>
        <w:jc w:val="both"/>
        <w:rPr>
          <w:rFonts w:ascii="Arial" w:hAnsi="Arial" w:cs="Arial"/>
          <w:lang w:val="sv-SE"/>
        </w:rPr>
      </w:pPr>
      <w:r w:rsidRPr="006454C1">
        <w:rPr>
          <w:rFonts w:ascii="Arial" w:hAnsi="Arial" w:cs="Arial"/>
          <w:b/>
          <w:lang w:val="sv-SE"/>
        </w:rPr>
        <w:t>Tačkom 9.1.2. Koncesionog akta – Pripadnost grupi ležišta</w:t>
      </w:r>
      <w:r w:rsidRPr="006454C1">
        <w:rPr>
          <w:rFonts w:ascii="Arial" w:hAnsi="Arial" w:cs="Arial"/>
          <w:lang w:val="sv-SE"/>
        </w:rPr>
        <w:t>, je definisano da je istražno-eksploatacioni prostor tehničko-građevinskog kamena (vulkaniti) „Bistrica“ na osnovu postojećih karakteristika i očekivanih uslova za eksploataciju, svrstano  u treću grupu geogenih ležišta (G</w:t>
      </w:r>
      <w:r w:rsidRPr="006454C1">
        <w:rPr>
          <w:rFonts w:ascii="Arial" w:hAnsi="Arial" w:cs="Arial"/>
          <w:vertAlign w:val="subscript"/>
          <w:lang w:val="sv-SE"/>
        </w:rPr>
        <w:t>3</w:t>
      </w:r>
      <w:r w:rsidRPr="006454C1">
        <w:rPr>
          <w:rFonts w:ascii="Arial" w:hAnsi="Arial" w:cs="Arial"/>
          <w:lang w:val="sv-SE"/>
        </w:rPr>
        <w:t>).</w:t>
      </w:r>
    </w:p>
    <w:p w:rsidR="00C61DD5" w:rsidRPr="006454C1" w:rsidRDefault="00C61DD5" w:rsidP="006A4797">
      <w:pPr>
        <w:spacing w:after="0"/>
        <w:jc w:val="both"/>
        <w:rPr>
          <w:rFonts w:ascii="Arial" w:hAnsi="Arial" w:cs="Arial"/>
          <w:lang w:val="sv-SE"/>
        </w:rPr>
      </w:pPr>
      <w:r w:rsidRPr="006454C1">
        <w:rPr>
          <w:rFonts w:ascii="Arial" w:hAnsi="Arial" w:cs="Arial"/>
          <w:lang w:val="sv-SE"/>
        </w:rPr>
        <w:t xml:space="preserve">Po tom osnovu procentni iznos za obračun minimalne - početne koncesione naknade (čl. 15 Uredbe) iznosi </w:t>
      </w:r>
      <w:r w:rsidRPr="006454C1">
        <w:rPr>
          <w:rFonts w:ascii="Arial" w:hAnsi="Arial" w:cs="Arial"/>
          <w:b/>
          <w:lang w:val="sv-SE"/>
        </w:rPr>
        <w:t>7%</w:t>
      </w:r>
      <w:r w:rsidRPr="006454C1">
        <w:rPr>
          <w:rFonts w:ascii="Arial" w:hAnsi="Arial" w:cs="Arial"/>
          <w:lang w:val="sv-SE"/>
        </w:rPr>
        <w:t xml:space="preserve"> od tržišne vrijednosti eksploatacionih rezervi tehničko-građevinskog kamena, za koncesioni period za eksploataciju od 28 godina.</w:t>
      </w:r>
    </w:p>
    <w:p w:rsidR="00C61DD5" w:rsidRPr="006454C1" w:rsidRDefault="00C61DD5" w:rsidP="00C61DD5">
      <w:pPr>
        <w:spacing w:after="0" w:line="240" w:lineRule="auto"/>
        <w:jc w:val="both"/>
        <w:rPr>
          <w:rFonts w:ascii="Arial" w:hAnsi="Arial" w:cs="Arial"/>
          <w:lang w:val="sv-SE"/>
        </w:rPr>
      </w:pPr>
    </w:p>
    <w:p w:rsidR="00C61DD5" w:rsidRPr="006454C1" w:rsidRDefault="00C61DD5" w:rsidP="00C61DD5">
      <w:pPr>
        <w:spacing w:after="0" w:line="240" w:lineRule="auto"/>
        <w:jc w:val="both"/>
        <w:rPr>
          <w:rFonts w:ascii="Arial" w:hAnsi="Arial" w:cs="Arial"/>
        </w:rPr>
      </w:pPr>
      <w:proofErr w:type="spellStart"/>
      <w:r w:rsidRPr="006454C1">
        <w:rPr>
          <w:rFonts w:ascii="Arial" w:hAnsi="Arial" w:cs="Arial"/>
        </w:rPr>
        <w:t>Ovaj</w:t>
      </w:r>
      <w:proofErr w:type="spellEnd"/>
      <w:r w:rsidRPr="006454C1">
        <w:rPr>
          <w:rFonts w:ascii="Arial" w:hAnsi="Arial" w:cs="Arial"/>
        </w:rPr>
        <w:t xml:space="preserve"> </w:t>
      </w:r>
      <w:proofErr w:type="spellStart"/>
      <w:r w:rsidRPr="006454C1">
        <w:rPr>
          <w:rFonts w:ascii="Arial" w:hAnsi="Arial" w:cs="Arial"/>
        </w:rPr>
        <w:t>kriterijum</w:t>
      </w:r>
      <w:proofErr w:type="spellEnd"/>
      <w:r w:rsidRPr="006454C1">
        <w:rPr>
          <w:rFonts w:ascii="Arial" w:hAnsi="Arial" w:cs="Arial"/>
        </w:rPr>
        <w:t xml:space="preserve"> se </w:t>
      </w:r>
      <w:proofErr w:type="spellStart"/>
      <w:r w:rsidRPr="006454C1">
        <w:rPr>
          <w:rFonts w:ascii="Arial" w:hAnsi="Arial" w:cs="Arial"/>
        </w:rPr>
        <w:t>izračunava</w:t>
      </w:r>
      <w:proofErr w:type="spellEnd"/>
      <w:r w:rsidRPr="006454C1">
        <w:rPr>
          <w:rFonts w:ascii="Arial" w:hAnsi="Arial" w:cs="Arial"/>
        </w:rPr>
        <w:t xml:space="preserve"> </w:t>
      </w:r>
      <w:proofErr w:type="spellStart"/>
      <w:proofErr w:type="gramStart"/>
      <w:r w:rsidRPr="006454C1">
        <w:rPr>
          <w:rFonts w:ascii="Arial" w:hAnsi="Arial" w:cs="Arial"/>
        </w:rPr>
        <w:t>na</w:t>
      </w:r>
      <w:proofErr w:type="spellEnd"/>
      <w:proofErr w:type="gramEnd"/>
      <w:r w:rsidRPr="006454C1">
        <w:rPr>
          <w:rFonts w:ascii="Arial" w:hAnsi="Arial" w:cs="Arial"/>
        </w:rPr>
        <w:t xml:space="preserve"> </w:t>
      </w:r>
      <w:proofErr w:type="spellStart"/>
      <w:r w:rsidRPr="006454C1">
        <w:rPr>
          <w:rFonts w:ascii="Arial" w:hAnsi="Arial" w:cs="Arial"/>
        </w:rPr>
        <w:t>sljedeći</w:t>
      </w:r>
      <w:proofErr w:type="spellEnd"/>
      <w:r w:rsidRPr="006454C1">
        <w:rPr>
          <w:rFonts w:ascii="Arial" w:hAnsi="Arial" w:cs="Arial"/>
        </w:rPr>
        <w:t xml:space="preserve"> </w:t>
      </w:r>
      <w:proofErr w:type="spellStart"/>
      <w:r w:rsidRPr="006454C1">
        <w:rPr>
          <w:rFonts w:ascii="Arial" w:hAnsi="Arial" w:cs="Arial"/>
        </w:rPr>
        <w:t>način</w:t>
      </w:r>
      <w:proofErr w:type="spellEnd"/>
      <w:r w:rsidRPr="006454C1">
        <w:rPr>
          <w:rFonts w:ascii="Arial" w:hAnsi="Arial" w:cs="Arial"/>
        </w:rPr>
        <w:t>:</w:t>
      </w:r>
    </w:p>
    <w:p w:rsidR="00C61DD5" w:rsidRPr="006454C1" w:rsidRDefault="00C61DD5" w:rsidP="00C61DD5">
      <w:pPr>
        <w:spacing w:after="0" w:line="240" w:lineRule="auto"/>
        <w:jc w:val="both"/>
        <w:rPr>
          <w:rFonts w:ascii="Arial" w:hAnsi="Arial" w:cs="Arial"/>
          <w:b/>
        </w:rPr>
      </w:pPr>
    </w:p>
    <w:p w:rsidR="00C61DD5" w:rsidRPr="006454C1" w:rsidRDefault="00C61DD5" w:rsidP="00C61DD5">
      <w:pPr>
        <w:spacing w:after="0" w:line="240" w:lineRule="auto"/>
        <w:jc w:val="both"/>
        <w:rPr>
          <w:rFonts w:ascii="Arial" w:hAnsi="Arial" w:cs="Arial"/>
          <w:b/>
        </w:rPr>
      </w:pPr>
      <w:proofErr w:type="spellStart"/>
      <w:r w:rsidRPr="006454C1">
        <w:rPr>
          <w:rFonts w:ascii="Arial" w:hAnsi="Arial" w:cs="Arial"/>
          <w:b/>
        </w:rPr>
        <w:t>Kriterijum</w:t>
      </w:r>
      <w:proofErr w:type="spellEnd"/>
      <w:r w:rsidRPr="006454C1">
        <w:rPr>
          <w:rFonts w:ascii="Arial" w:hAnsi="Arial" w:cs="Arial"/>
          <w:b/>
        </w:rPr>
        <w:t>:  P % / MP% x 40,</w:t>
      </w:r>
    </w:p>
    <w:p w:rsidR="00C61DD5" w:rsidRPr="006454C1" w:rsidRDefault="00C61DD5" w:rsidP="00C61DD5">
      <w:pPr>
        <w:spacing w:after="0" w:line="240" w:lineRule="auto"/>
        <w:jc w:val="both"/>
        <w:rPr>
          <w:rFonts w:ascii="Arial" w:hAnsi="Arial" w:cs="Arial"/>
        </w:rPr>
      </w:pPr>
      <w:proofErr w:type="spellStart"/>
      <w:proofErr w:type="gramStart"/>
      <w:r w:rsidRPr="006454C1">
        <w:rPr>
          <w:rFonts w:ascii="Arial" w:hAnsi="Arial" w:cs="Arial"/>
        </w:rPr>
        <w:t>gdje</w:t>
      </w:r>
      <w:proofErr w:type="spellEnd"/>
      <w:proofErr w:type="gramEnd"/>
      <w:r w:rsidRPr="006454C1">
        <w:rPr>
          <w:rFonts w:ascii="Arial" w:hAnsi="Arial" w:cs="Arial"/>
        </w:rPr>
        <w:t>:</w:t>
      </w:r>
    </w:p>
    <w:p w:rsidR="00C61DD5" w:rsidRPr="006454C1" w:rsidRDefault="00C61DD5" w:rsidP="00C61DD5">
      <w:pPr>
        <w:spacing w:after="0" w:line="240" w:lineRule="auto"/>
        <w:jc w:val="both"/>
        <w:rPr>
          <w:rFonts w:ascii="Arial" w:hAnsi="Arial" w:cs="Arial"/>
        </w:rPr>
      </w:pPr>
      <w:r w:rsidRPr="006454C1">
        <w:rPr>
          <w:rFonts w:ascii="Arial" w:hAnsi="Arial" w:cs="Arial"/>
        </w:rPr>
        <w:t xml:space="preserve">P% - </w:t>
      </w:r>
      <w:proofErr w:type="spellStart"/>
      <w:r w:rsidRPr="006454C1">
        <w:rPr>
          <w:rFonts w:ascii="Arial" w:hAnsi="Arial" w:cs="Arial"/>
        </w:rPr>
        <w:t>označava</w:t>
      </w:r>
      <w:proofErr w:type="spellEnd"/>
      <w:r w:rsidRPr="006454C1">
        <w:rPr>
          <w:rFonts w:ascii="Arial" w:hAnsi="Arial" w:cs="Arial"/>
        </w:rPr>
        <w:t xml:space="preserve"> % </w:t>
      </w:r>
      <w:proofErr w:type="spellStart"/>
      <w:r w:rsidRPr="006454C1">
        <w:rPr>
          <w:rFonts w:ascii="Arial" w:hAnsi="Arial" w:cs="Arial"/>
        </w:rPr>
        <w:t>ponuđača</w:t>
      </w:r>
      <w:proofErr w:type="spellEnd"/>
    </w:p>
    <w:p w:rsidR="00C61DD5" w:rsidRPr="006454C1" w:rsidRDefault="00C61DD5" w:rsidP="00C61DD5">
      <w:pPr>
        <w:spacing w:after="0" w:line="240" w:lineRule="auto"/>
        <w:jc w:val="both"/>
        <w:rPr>
          <w:rFonts w:ascii="Arial" w:hAnsi="Arial" w:cs="Arial"/>
        </w:rPr>
      </w:pPr>
      <w:r w:rsidRPr="006454C1">
        <w:rPr>
          <w:rFonts w:ascii="Arial" w:hAnsi="Arial" w:cs="Arial"/>
        </w:rPr>
        <w:t xml:space="preserve">MP % - </w:t>
      </w:r>
      <w:proofErr w:type="spellStart"/>
      <w:r w:rsidRPr="006454C1">
        <w:rPr>
          <w:rFonts w:ascii="Arial" w:hAnsi="Arial" w:cs="Arial"/>
        </w:rPr>
        <w:t>označava</w:t>
      </w:r>
      <w:proofErr w:type="spellEnd"/>
      <w:r w:rsidRPr="006454C1">
        <w:rPr>
          <w:rFonts w:ascii="Arial" w:hAnsi="Arial" w:cs="Arial"/>
        </w:rPr>
        <w:t xml:space="preserve"> </w:t>
      </w:r>
      <w:proofErr w:type="spellStart"/>
      <w:r w:rsidRPr="006454C1">
        <w:rPr>
          <w:rFonts w:ascii="Arial" w:hAnsi="Arial" w:cs="Arial"/>
        </w:rPr>
        <w:t>maskimalno</w:t>
      </w:r>
      <w:proofErr w:type="spellEnd"/>
      <w:r w:rsidRPr="006454C1">
        <w:rPr>
          <w:rFonts w:ascii="Arial" w:hAnsi="Arial" w:cs="Arial"/>
        </w:rPr>
        <w:t xml:space="preserve"> </w:t>
      </w:r>
      <w:proofErr w:type="spellStart"/>
      <w:r w:rsidRPr="006454C1">
        <w:rPr>
          <w:rFonts w:ascii="Arial" w:hAnsi="Arial" w:cs="Arial"/>
        </w:rPr>
        <w:t>ponuđeni</w:t>
      </w:r>
      <w:proofErr w:type="spellEnd"/>
      <w:r w:rsidRPr="006454C1">
        <w:rPr>
          <w:rFonts w:ascii="Arial" w:hAnsi="Arial" w:cs="Arial"/>
        </w:rPr>
        <w:t xml:space="preserve"> % </w:t>
      </w:r>
      <w:proofErr w:type="spellStart"/>
      <w:proofErr w:type="gramStart"/>
      <w:r w:rsidRPr="006454C1">
        <w:rPr>
          <w:rFonts w:ascii="Arial" w:hAnsi="Arial" w:cs="Arial"/>
        </w:rPr>
        <w:t>na</w:t>
      </w:r>
      <w:proofErr w:type="spellEnd"/>
      <w:proofErr w:type="gramEnd"/>
      <w:r w:rsidRPr="006454C1">
        <w:rPr>
          <w:rFonts w:ascii="Arial" w:hAnsi="Arial" w:cs="Arial"/>
        </w:rPr>
        <w:t xml:space="preserve"> </w:t>
      </w:r>
      <w:proofErr w:type="spellStart"/>
      <w:r w:rsidRPr="006454C1">
        <w:rPr>
          <w:rFonts w:ascii="Arial" w:hAnsi="Arial" w:cs="Arial"/>
        </w:rPr>
        <w:t>tenderu</w:t>
      </w:r>
      <w:proofErr w:type="spellEnd"/>
    </w:p>
    <w:p w:rsidR="00C61DD5" w:rsidRPr="006454C1" w:rsidRDefault="00C61DD5" w:rsidP="00C61DD5">
      <w:pPr>
        <w:spacing w:after="0" w:line="240" w:lineRule="auto"/>
        <w:jc w:val="both"/>
        <w:rPr>
          <w:rFonts w:ascii="Arial" w:hAnsi="Arial" w:cs="Arial"/>
        </w:rPr>
      </w:pPr>
      <w:r w:rsidRPr="006454C1">
        <w:rPr>
          <w:rFonts w:ascii="Arial" w:hAnsi="Arial" w:cs="Arial"/>
          <w:b/>
        </w:rPr>
        <w:t>40</w:t>
      </w:r>
      <w:r w:rsidRPr="006454C1">
        <w:rPr>
          <w:rFonts w:ascii="Arial" w:hAnsi="Arial" w:cs="Arial"/>
        </w:rPr>
        <w:t xml:space="preserve"> – </w:t>
      </w:r>
      <w:proofErr w:type="spellStart"/>
      <w:proofErr w:type="gramStart"/>
      <w:r w:rsidRPr="006454C1">
        <w:rPr>
          <w:rFonts w:ascii="Arial" w:hAnsi="Arial" w:cs="Arial"/>
        </w:rPr>
        <w:t>broj</w:t>
      </w:r>
      <w:proofErr w:type="spellEnd"/>
      <w:proofErr w:type="gramEnd"/>
      <w:r w:rsidRPr="006454C1">
        <w:rPr>
          <w:rFonts w:ascii="Arial" w:hAnsi="Arial" w:cs="Arial"/>
        </w:rPr>
        <w:t xml:space="preserve"> </w:t>
      </w:r>
      <w:proofErr w:type="spellStart"/>
      <w:r w:rsidRPr="006454C1">
        <w:rPr>
          <w:rFonts w:ascii="Arial" w:hAnsi="Arial" w:cs="Arial"/>
        </w:rPr>
        <w:t>bodova</w:t>
      </w:r>
      <w:proofErr w:type="spellEnd"/>
      <w:r w:rsidRPr="006454C1">
        <w:rPr>
          <w:rFonts w:ascii="Arial" w:hAnsi="Arial" w:cs="Arial"/>
        </w:rPr>
        <w:t xml:space="preserve"> za </w:t>
      </w:r>
      <w:proofErr w:type="spellStart"/>
      <w:r w:rsidRPr="006454C1">
        <w:rPr>
          <w:rFonts w:ascii="Arial" w:hAnsi="Arial" w:cs="Arial"/>
        </w:rPr>
        <w:t>ovaj</w:t>
      </w:r>
      <w:proofErr w:type="spellEnd"/>
      <w:r w:rsidRPr="006454C1">
        <w:rPr>
          <w:rFonts w:ascii="Arial" w:hAnsi="Arial" w:cs="Arial"/>
        </w:rPr>
        <w:t xml:space="preserve"> </w:t>
      </w:r>
      <w:proofErr w:type="spellStart"/>
      <w:r w:rsidRPr="006454C1">
        <w:rPr>
          <w:rFonts w:ascii="Arial" w:hAnsi="Arial" w:cs="Arial"/>
        </w:rPr>
        <w:t>kriterijum</w:t>
      </w:r>
      <w:proofErr w:type="spellEnd"/>
      <w:r w:rsidRPr="006454C1">
        <w:rPr>
          <w:rFonts w:ascii="Arial" w:hAnsi="Arial" w:cs="Arial"/>
        </w:rPr>
        <w:t xml:space="preserve"> </w:t>
      </w:r>
    </w:p>
    <w:p w:rsidR="00C61DD5" w:rsidRPr="006454C1" w:rsidRDefault="00C61DD5" w:rsidP="00C61DD5">
      <w:pPr>
        <w:pStyle w:val="Heading2"/>
        <w:suppressAutoHyphens/>
        <w:rPr>
          <w:rFonts w:ascii="Arial" w:hAnsi="Arial" w:cs="Arial"/>
          <w:sz w:val="22"/>
          <w:szCs w:val="22"/>
          <w:u w:val="single"/>
          <w:lang w:val="sv-SE"/>
        </w:rPr>
      </w:pPr>
      <w:bookmarkStart w:id="3" w:name="_Toc390549917"/>
      <w:bookmarkStart w:id="4" w:name="_Toc402262963"/>
      <w:r w:rsidRPr="006454C1">
        <w:rPr>
          <w:rFonts w:ascii="Arial" w:hAnsi="Arial" w:cs="Arial"/>
          <w:sz w:val="22"/>
          <w:szCs w:val="22"/>
          <w:u w:val="single"/>
          <w:lang w:val="sv-SE"/>
        </w:rPr>
        <w:t>Ponuđeni  obim godišnje rudarske proizvodnje</w:t>
      </w:r>
      <w:bookmarkEnd w:id="3"/>
      <w:bookmarkEnd w:id="4"/>
    </w:p>
    <w:p w:rsidR="00C61DD5" w:rsidRPr="006454C1" w:rsidRDefault="00C61DD5" w:rsidP="00C61DD5">
      <w:pPr>
        <w:spacing w:after="0" w:line="240" w:lineRule="auto"/>
        <w:rPr>
          <w:rFonts w:ascii="Arial" w:hAnsi="Arial" w:cs="Arial"/>
          <w:lang w:val="sv-SE"/>
        </w:rPr>
      </w:pPr>
    </w:p>
    <w:p w:rsidR="00C61DD5" w:rsidRPr="006454C1" w:rsidRDefault="00C61DD5" w:rsidP="006A4797">
      <w:pPr>
        <w:spacing w:after="0"/>
        <w:jc w:val="both"/>
        <w:rPr>
          <w:rFonts w:ascii="Arial" w:hAnsi="Arial" w:cs="Arial"/>
          <w:b/>
          <w:lang w:val="sv-SE"/>
        </w:rPr>
      </w:pPr>
      <w:r w:rsidRPr="006454C1">
        <w:rPr>
          <w:rFonts w:ascii="Arial" w:hAnsi="Arial" w:cs="Arial"/>
          <w:b/>
          <w:bCs/>
          <w:lang w:val="sv-SE"/>
        </w:rPr>
        <w:t xml:space="preserve">Tačkom 9.1.1. Koncesionog akta - Rezerve mineralne sirovine, </w:t>
      </w:r>
      <w:r w:rsidRPr="006454C1">
        <w:rPr>
          <w:rFonts w:ascii="Arial" w:hAnsi="Arial" w:cs="Arial"/>
          <w:bCs/>
          <w:lang w:val="sv-SE"/>
        </w:rPr>
        <w:t>je definisano da</w:t>
      </w:r>
      <w:r w:rsidRPr="006454C1">
        <w:rPr>
          <w:rFonts w:ascii="Arial" w:hAnsi="Arial" w:cs="Arial"/>
          <w:lang w:val="sv-SE"/>
        </w:rPr>
        <w:t xml:space="preserve"> potencijalne geološke rezerve tehničko-građevinskog kamena na istražno-eksploatacionom prostoru „Bistrica“  iznose preko 10 miliona m</w:t>
      </w:r>
      <w:r w:rsidRPr="006454C1">
        <w:rPr>
          <w:rFonts w:ascii="Arial" w:hAnsi="Arial" w:cs="Arial"/>
          <w:vertAlign w:val="superscript"/>
          <w:lang w:val="sv-SE"/>
        </w:rPr>
        <w:t xml:space="preserve">3 </w:t>
      </w:r>
      <w:r w:rsidRPr="006454C1">
        <w:rPr>
          <w:rFonts w:ascii="Arial" w:hAnsi="Arial" w:cs="Arial"/>
          <w:lang w:val="sv-SE"/>
        </w:rPr>
        <w:t>č.s.m.</w:t>
      </w:r>
    </w:p>
    <w:p w:rsidR="00C61DD5" w:rsidRPr="006454C1" w:rsidRDefault="00C61DD5" w:rsidP="006A4797">
      <w:pPr>
        <w:spacing w:after="0"/>
        <w:jc w:val="both"/>
        <w:rPr>
          <w:rFonts w:ascii="Arial" w:hAnsi="Arial" w:cs="Arial"/>
          <w:lang w:val="sv-SE"/>
        </w:rPr>
      </w:pPr>
      <w:r w:rsidRPr="006454C1">
        <w:rPr>
          <w:rFonts w:ascii="Arial" w:hAnsi="Arial" w:cs="Arial"/>
          <w:lang w:val="sv-SE"/>
        </w:rPr>
        <w:t>Prema minimalnom godišnjem kapacitetu od 20.000 m</w:t>
      </w:r>
      <w:r w:rsidRPr="006454C1">
        <w:rPr>
          <w:rFonts w:ascii="Arial" w:hAnsi="Arial" w:cs="Arial"/>
          <w:vertAlign w:val="superscript"/>
          <w:lang w:val="sv-SE"/>
        </w:rPr>
        <w:t xml:space="preserve">3 </w:t>
      </w:r>
      <w:r w:rsidRPr="006454C1">
        <w:rPr>
          <w:rFonts w:ascii="Arial" w:hAnsi="Arial" w:cs="Arial"/>
          <w:lang w:val="sv-SE"/>
        </w:rPr>
        <w:t>č.s.m. tehničko-građevinskog kamena (vulkaniti), za period od 28 godina (period koncesije za eksploataciju) otkopalo bi se 560.000 m</w:t>
      </w:r>
      <w:r w:rsidRPr="006454C1">
        <w:rPr>
          <w:rFonts w:ascii="Arial" w:hAnsi="Arial" w:cs="Arial"/>
          <w:vertAlign w:val="superscript"/>
          <w:lang w:val="sv-SE"/>
        </w:rPr>
        <w:t>3</w:t>
      </w:r>
      <w:r w:rsidRPr="006454C1">
        <w:rPr>
          <w:rFonts w:ascii="Arial" w:hAnsi="Arial" w:cs="Arial"/>
          <w:lang w:val="sv-SE"/>
        </w:rPr>
        <w:t xml:space="preserve"> č.s.m tehničko-građevinskog kamena (vulkaniti). Od 20.000 m</w:t>
      </w:r>
      <w:r w:rsidRPr="006454C1">
        <w:rPr>
          <w:rFonts w:ascii="Arial" w:hAnsi="Arial" w:cs="Arial"/>
          <w:vertAlign w:val="superscript"/>
          <w:lang w:val="sv-SE"/>
        </w:rPr>
        <w:t xml:space="preserve">3 </w:t>
      </w:r>
      <w:r w:rsidRPr="006454C1">
        <w:rPr>
          <w:rFonts w:ascii="Arial" w:hAnsi="Arial" w:cs="Arial"/>
          <w:lang w:val="sv-SE"/>
        </w:rPr>
        <w:t>č.s.m. na godišnjem nivou u procesu dalje obrade sirovine dobilo bi se 30.000 m</w:t>
      </w:r>
      <w:r w:rsidRPr="006454C1">
        <w:rPr>
          <w:rFonts w:ascii="Arial" w:hAnsi="Arial" w:cs="Arial"/>
          <w:vertAlign w:val="superscript"/>
          <w:lang w:val="sv-SE"/>
        </w:rPr>
        <w:t>3</w:t>
      </w:r>
      <w:r w:rsidRPr="006454C1">
        <w:rPr>
          <w:rFonts w:ascii="Arial" w:hAnsi="Arial" w:cs="Arial"/>
          <w:lang w:val="sv-SE"/>
        </w:rPr>
        <w:t xml:space="preserve"> agregata različitih frakcija (k</w:t>
      </w:r>
      <w:r w:rsidRPr="006454C1">
        <w:rPr>
          <w:rFonts w:ascii="Arial" w:hAnsi="Arial" w:cs="Arial"/>
          <w:vertAlign w:val="subscript"/>
          <w:lang w:val="sv-SE"/>
        </w:rPr>
        <w:t>r</w:t>
      </w:r>
      <w:r w:rsidRPr="006454C1">
        <w:rPr>
          <w:rFonts w:ascii="Arial" w:hAnsi="Arial" w:cs="Arial"/>
          <w:lang w:val="sv-SE"/>
        </w:rPr>
        <w:t>,=1,5) što bi za period od 28 godina iznosilo 840.000 m</w:t>
      </w:r>
      <w:r w:rsidRPr="006454C1">
        <w:rPr>
          <w:rFonts w:ascii="Arial" w:hAnsi="Arial" w:cs="Arial"/>
          <w:vertAlign w:val="superscript"/>
          <w:lang w:val="sv-SE"/>
        </w:rPr>
        <w:t>3</w:t>
      </w:r>
      <w:r w:rsidRPr="006454C1">
        <w:rPr>
          <w:rFonts w:ascii="Arial" w:hAnsi="Arial" w:cs="Arial"/>
          <w:lang w:val="sv-SE"/>
        </w:rPr>
        <w:t xml:space="preserve"> tržišnog proizvoda.</w:t>
      </w:r>
    </w:p>
    <w:p w:rsidR="00C61DD5" w:rsidRPr="006454C1" w:rsidRDefault="00C61DD5" w:rsidP="00C61DD5">
      <w:pPr>
        <w:spacing w:after="0" w:line="240" w:lineRule="auto"/>
        <w:jc w:val="both"/>
        <w:rPr>
          <w:rFonts w:ascii="Arial" w:hAnsi="Arial" w:cs="Arial"/>
          <w:lang w:val="sv-SE"/>
        </w:rPr>
      </w:pPr>
    </w:p>
    <w:p w:rsidR="00C61DD5" w:rsidRPr="006454C1" w:rsidRDefault="00C61DD5" w:rsidP="00C61DD5">
      <w:pPr>
        <w:spacing w:after="0" w:line="240" w:lineRule="auto"/>
        <w:rPr>
          <w:rFonts w:ascii="Arial" w:hAnsi="Arial" w:cs="Arial"/>
          <w:bCs/>
          <w:lang w:val="sr-Latn-CS"/>
        </w:rPr>
      </w:pPr>
      <w:bookmarkStart w:id="5" w:name="_Toc390549918"/>
      <w:r w:rsidRPr="006454C1">
        <w:rPr>
          <w:rFonts w:ascii="Arial" w:hAnsi="Arial" w:cs="Arial"/>
          <w:bCs/>
          <w:lang w:val="sr-Latn-CS"/>
        </w:rPr>
        <w:t>Ovaj kriterijum se izračunava na sljedeći način:</w:t>
      </w:r>
    </w:p>
    <w:p w:rsidR="00C61DD5" w:rsidRPr="006454C1" w:rsidRDefault="00C61DD5" w:rsidP="00C61DD5">
      <w:pPr>
        <w:spacing w:after="0" w:line="240" w:lineRule="auto"/>
        <w:rPr>
          <w:rFonts w:ascii="Arial" w:hAnsi="Arial" w:cs="Arial"/>
          <w:bCs/>
          <w:lang w:val="sr-Latn-CS"/>
        </w:rPr>
      </w:pPr>
    </w:p>
    <w:p w:rsidR="0098511F" w:rsidRPr="006454C1" w:rsidRDefault="00C61DD5" w:rsidP="00C61DD5">
      <w:pPr>
        <w:spacing w:after="0" w:line="240" w:lineRule="auto"/>
        <w:rPr>
          <w:rFonts w:ascii="Arial" w:hAnsi="Arial" w:cs="Arial"/>
          <w:b/>
          <w:bCs/>
          <w:lang w:val="sr-Latn-CS"/>
        </w:rPr>
      </w:pPr>
      <w:r w:rsidRPr="006454C1">
        <w:rPr>
          <w:rFonts w:ascii="Arial" w:hAnsi="Arial" w:cs="Arial"/>
          <w:b/>
          <w:bCs/>
          <w:lang w:val="sr-Latn-CS"/>
        </w:rPr>
        <w:t>Kriterijum:  PGP/MPGP x 20,</w:t>
      </w:r>
    </w:p>
    <w:p w:rsidR="00C61DD5" w:rsidRPr="006454C1" w:rsidRDefault="00C61DD5" w:rsidP="00C61DD5">
      <w:pPr>
        <w:spacing w:after="0" w:line="240" w:lineRule="auto"/>
        <w:rPr>
          <w:rFonts w:ascii="Arial" w:hAnsi="Arial" w:cs="Arial"/>
          <w:bCs/>
          <w:lang w:val="sr-Latn-CS"/>
        </w:rPr>
      </w:pPr>
      <w:r w:rsidRPr="006454C1">
        <w:rPr>
          <w:rFonts w:ascii="Arial" w:hAnsi="Arial" w:cs="Arial"/>
          <w:bCs/>
          <w:lang w:val="sr-Latn-CS"/>
        </w:rPr>
        <w:t>gdje:</w:t>
      </w:r>
    </w:p>
    <w:p w:rsidR="00C61DD5" w:rsidRPr="006454C1" w:rsidRDefault="00C61DD5" w:rsidP="00C61DD5">
      <w:pPr>
        <w:spacing w:after="0" w:line="240" w:lineRule="auto"/>
        <w:rPr>
          <w:rFonts w:ascii="Arial" w:hAnsi="Arial" w:cs="Arial"/>
          <w:bCs/>
          <w:lang w:val="sr-Latn-CS"/>
        </w:rPr>
      </w:pPr>
      <w:r w:rsidRPr="006454C1">
        <w:rPr>
          <w:rFonts w:ascii="Arial" w:hAnsi="Arial" w:cs="Arial"/>
          <w:bCs/>
          <w:lang w:val="sr-Latn-CS"/>
        </w:rPr>
        <w:t>PGP - označava ponuđenu godišnju proizvodnju</w:t>
      </w:r>
    </w:p>
    <w:p w:rsidR="00C61DD5" w:rsidRPr="006454C1" w:rsidRDefault="00C61DD5" w:rsidP="00C61DD5">
      <w:pPr>
        <w:spacing w:after="0" w:line="240" w:lineRule="auto"/>
        <w:rPr>
          <w:rFonts w:ascii="Arial" w:hAnsi="Arial" w:cs="Arial"/>
          <w:bCs/>
          <w:lang w:val="sr-Latn-CS"/>
        </w:rPr>
      </w:pPr>
      <w:r w:rsidRPr="006454C1">
        <w:rPr>
          <w:rFonts w:ascii="Arial" w:hAnsi="Arial" w:cs="Arial"/>
          <w:bCs/>
          <w:lang w:val="sr-Latn-CS"/>
        </w:rPr>
        <w:t>MPGP - označava maskimalno ponuđenu  godišnju proizvodnju ponuđenu  na tenderu</w:t>
      </w:r>
    </w:p>
    <w:p w:rsidR="00C61DD5" w:rsidRPr="006454C1" w:rsidRDefault="00C61DD5" w:rsidP="00C61DD5">
      <w:pPr>
        <w:spacing w:after="0" w:line="240" w:lineRule="auto"/>
        <w:rPr>
          <w:rFonts w:ascii="Arial" w:hAnsi="Arial" w:cs="Arial"/>
          <w:bCs/>
          <w:lang w:val="sr-Latn-CS"/>
        </w:rPr>
      </w:pPr>
      <w:r w:rsidRPr="006454C1">
        <w:rPr>
          <w:rFonts w:ascii="Arial" w:hAnsi="Arial" w:cs="Arial"/>
          <w:b/>
          <w:bCs/>
          <w:lang w:val="sr-Latn-CS"/>
        </w:rPr>
        <w:t>20</w:t>
      </w:r>
      <w:r w:rsidRPr="006454C1">
        <w:rPr>
          <w:rFonts w:ascii="Arial" w:hAnsi="Arial" w:cs="Arial"/>
          <w:bCs/>
          <w:lang w:val="sr-Latn-CS"/>
        </w:rPr>
        <w:t xml:space="preserve"> – broj bodova za ovaj kriterijum</w:t>
      </w:r>
      <w:bookmarkStart w:id="6" w:name="_Toc390549919"/>
      <w:bookmarkEnd w:id="5"/>
    </w:p>
    <w:p w:rsidR="00C61DD5" w:rsidRPr="006454C1" w:rsidRDefault="00C61DD5" w:rsidP="00C61DD5">
      <w:pPr>
        <w:pStyle w:val="Heading2"/>
        <w:rPr>
          <w:rFonts w:ascii="Arial" w:hAnsi="Arial" w:cs="Arial"/>
          <w:i w:val="0"/>
          <w:sz w:val="22"/>
          <w:szCs w:val="22"/>
          <w:u w:val="single"/>
        </w:rPr>
      </w:pPr>
      <w:bookmarkStart w:id="7" w:name="_Toc401751594"/>
      <w:bookmarkStart w:id="8" w:name="_Toc401849820"/>
      <w:bookmarkStart w:id="9" w:name="_Toc402262965"/>
      <w:bookmarkEnd w:id="6"/>
      <w:r w:rsidRPr="006454C1">
        <w:rPr>
          <w:rFonts w:ascii="Arial" w:eastAsia="Calibri" w:hAnsi="Arial" w:cs="Arial"/>
          <w:sz w:val="22"/>
          <w:szCs w:val="22"/>
          <w:u w:val="single"/>
          <w:lang w:val="sr-Latn-CS"/>
        </w:rPr>
        <w:lastRenderedPageBreak/>
        <w:t xml:space="preserve">Reference ponuđača </w:t>
      </w:r>
    </w:p>
    <w:p w:rsidR="00C61DD5" w:rsidRPr="006454C1" w:rsidRDefault="00C61DD5" w:rsidP="00C61DD5">
      <w:pPr>
        <w:jc w:val="both"/>
        <w:rPr>
          <w:rFonts w:ascii="Arial" w:hAnsi="Arial" w:cs="Arial"/>
          <w:lang w:val="sr-Latn-CS"/>
        </w:rPr>
      </w:pPr>
      <w:r w:rsidRPr="006454C1">
        <w:rPr>
          <w:rFonts w:ascii="Arial" w:hAnsi="Arial" w:cs="Arial"/>
          <w:lang w:val="sr-Latn-CS"/>
        </w:rPr>
        <w:t>Ponuđač je dužan da dokaže postojanje iskustva u eksploataciji čvrstih mineralnih sirovina, poštovanje izvršavanja koncesionih ugovornih obaveza, stepen realizacije koncesije, plasmana proizvoda na tržište, kao i da u skladu sa parametrima iz Koncesionog akta dokaže svoju tehničku i tehnološku opremljenost za vršenje koncesione djelatnosti eksploatacije mineralnih sirovina.</w:t>
      </w:r>
    </w:p>
    <w:p w:rsidR="00C61DD5" w:rsidRPr="006454C1" w:rsidRDefault="00C61DD5" w:rsidP="00C61DD5">
      <w:pPr>
        <w:jc w:val="both"/>
        <w:rPr>
          <w:rFonts w:ascii="Arial" w:hAnsi="Arial" w:cs="Arial"/>
          <w:lang w:val="sr-Latn-CS"/>
        </w:rPr>
      </w:pPr>
      <w:r w:rsidRPr="006454C1">
        <w:rPr>
          <w:rFonts w:ascii="Arial" w:hAnsi="Arial" w:cs="Arial"/>
          <w:lang w:val="sr-Latn-CS"/>
        </w:rPr>
        <w:t>Najveći broj bodova po ovom</w:t>
      </w:r>
      <w:r w:rsidR="00365B76" w:rsidRPr="006454C1">
        <w:rPr>
          <w:rFonts w:ascii="Arial" w:hAnsi="Arial" w:cs="Arial"/>
          <w:lang w:val="sr-Latn-CS"/>
        </w:rPr>
        <w:t xml:space="preserve"> kriterijumu će se dati ponuđaču</w:t>
      </w:r>
      <w:r w:rsidRPr="006454C1">
        <w:rPr>
          <w:rFonts w:ascii="Arial" w:hAnsi="Arial" w:cs="Arial"/>
          <w:lang w:val="sr-Latn-CS"/>
        </w:rPr>
        <w:t xml:space="preserve"> koji najbolje dokumentuje i dokaže prethodno opisane uslove.</w:t>
      </w:r>
    </w:p>
    <w:p w:rsidR="00C61DD5" w:rsidRPr="006454C1" w:rsidRDefault="00C61DD5" w:rsidP="00C61DD5">
      <w:pPr>
        <w:pStyle w:val="Heading2"/>
        <w:rPr>
          <w:rFonts w:ascii="Arial" w:eastAsia="Calibri" w:hAnsi="Arial" w:cs="Arial"/>
          <w:i w:val="0"/>
          <w:sz w:val="22"/>
          <w:szCs w:val="22"/>
          <w:u w:val="single"/>
          <w:lang w:val="sr-Latn-CS"/>
        </w:rPr>
      </w:pPr>
      <w:r w:rsidRPr="006454C1">
        <w:rPr>
          <w:rFonts w:ascii="Arial" w:eastAsia="Calibri" w:hAnsi="Arial" w:cs="Arial"/>
          <w:sz w:val="22"/>
          <w:szCs w:val="22"/>
          <w:u w:val="single"/>
          <w:lang w:val="sr-Latn-CS"/>
        </w:rPr>
        <w:t>Finansijski aspekt-Prosječni bruto prihod ponuđača u posljednje tri godine</w:t>
      </w:r>
    </w:p>
    <w:p w:rsidR="00C61DD5" w:rsidRPr="006454C1" w:rsidRDefault="00C61DD5" w:rsidP="00C61DD5">
      <w:pPr>
        <w:jc w:val="both"/>
        <w:rPr>
          <w:rFonts w:ascii="Arial" w:hAnsi="Arial" w:cs="Arial"/>
        </w:rPr>
      </w:pPr>
      <w:proofErr w:type="spellStart"/>
      <w:r w:rsidRPr="006454C1">
        <w:rPr>
          <w:rFonts w:ascii="Arial" w:hAnsi="Arial" w:cs="Arial"/>
        </w:rPr>
        <w:t>Ovaj</w:t>
      </w:r>
      <w:proofErr w:type="spellEnd"/>
      <w:r w:rsidRPr="006454C1">
        <w:rPr>
          <w:rFonts w:ascii="Arial" w:hAnsi="Arial" w:cs="Arial"/>
        </w:rPr>
        <w:t xml:space="preserve"> </w:t>
      </w:r>
      <w:proofErr w:type="spellStart"/>
      <w:r w:rsidRPr="006454C1">
        <w:rPr>
          <w:rFonts w:ascii="Arial" w:hAnsi="Arial" w:cs="Arial"/>
        </w:rPr>
        <w:t>kriterijum</w:t>
      </w:r>
      <w:proofErr w:type="spellEnd"/>
      <w:r w:rsidRPr="006454C1">
        <w:rPr>
          <w:rFonts w:ascii="Arial" w:hAnsi="Arial" w:cs="Arial"/>
        </w:rPr>
        <w:t xml:space="preserve"> se </w:t>
      </w:r>
      <w:proofErr w:type="spellStart"/>
      <w:r w:rsidRPr="006454C1">
        <w:rPr>
          <w:rFonts w:ascii="Arial" w:hAnsi="Arial" w:cs="Arial"/>
        </w:rPr>
        <w:t>izračunava</w:t>
      </w:r>
      <w:proofErr w:type="spellEnd"/>
      <w:r w:rsidRPr="006454C1">
        <w:rPr>
          <w:rFonts w:ascii="Arial" w:hAnsi="Arial" w:cs="Arial"/>
        </w:rPr>
        <w:t xml:space="preserve"> </w:t>
      </w:r>
      <w:proofErr w:type="spellStart"/>
      <w:proofErr w:type="gramStart"/>
      <w:r w:rsidRPr="006454C1">
        <w:rPr>
          <w:rFonts w:ascii="Arial" w:hAnsi="Arial" w:cs="Arial"/>
        </w:rPr>
        <w:t>na</w:t>
      </w:r>
      <w:proofErr w:type="spellEnd"/>
      <w:proofErr w:type="gramEnd"/>
      <w:r w:rsidRPr="006454C1">
        <w:rPr>
          <w:rFonts w:ascii="Arial" w:hAnsi="Arial" w:cs="Arial"/>
        </w:rPr>
        <w:t xml:space="preserve"> </w:t>
      </w:r>
      <w:proofErr w:type="spellStart"/>
      <w:r w:rsidRPr="006454C1">
        <w:rPr>
          <w:rFonts w:ascii="Arial" w:hAnsi="Arial" w:cs="Arial"/>
        </w:rPr>
        <w:t>sljedeći</w:t>
      </w:r>
      <w:proofErr w:type="spellEnd"/>
      <w:r w:rsidRPr="006454C1">
        <w:rPr>
          <w:rFonts w:ascii="Arial" w:hAnsi="Arial" w:cs="Arial"/>
        </w:rPr>
        <w:t xml:space="preserve"> </w:t>
      </w:r>
      <w:proofErr w:type="spellStart"/>
      <w:r w:rsidRPr="006454C1">
        <w:rPr>
          <w:rFonts w:ascii="Arial" w:hAnsi="Arial" w:cs="Arial"/>
        </w:rPr>
        <w:t>način</w:t>
      </w:r>
      <w:proofErr w:type="spellEnd"/>
      <w:r w:rsidRPr="006454C1">
        <w:rPr>
          <w:rFonts w:ascii="Arial" w:hAnsi="Arial" w:cs="Arial"/>
        </w:rPr>
        <w:t>:</w:t>
      </w:r>
    </w:p>
    <w:p w:rsidR="0098511F" w:rsidRPr="006454C1" w:rsidRDefault="00C61DD5" w:rsidP="0098511F">
      <w:pPr>
        <w:spacing w:after="0" w:line="240" w:lineRule="auto"/>
        <w:jc w:val="both"/>
        <w:rPr>
          <w:rFonts w:ascii="Arial" w:hAnsi="Arial" w:cs="Arial"/>
          <w:b/>
        </w:rPr>
      </w:pPr>
      <w:proofErr w:type="spellStart"/>
      <w:r w:rsidRPr="006454C1">
        <w:rPr>
          <w:rFonts w:ascii="Arial" w:hAnsi="Arial" w:cs="Arial"/>
          <w:b/>
        </w:rPr>
        <w:t>Kriterijum</w:t>
      </w:r>
      <w:proofErr w:type="spellEnd"/>
      <w:r w:rsidRPr="006454C1">
        <w:rPr>
          <w:rFonts w:ascii="Arial" w:hAnsi="Arial" w:cs="Arial"/>
          <w:b/>
        </w:rPr>
        <w:t>:  PBP / MBP x 5,</w:t>
      </w:r>
      <w:bookmarkStart w:id="10" w:name="_GoBack"/>
      <w:bookmarkEnd w:id="10"/>
    </w:p>
    <w:p w:rsidR="00C61DD5" w:rsidRPr="006454C1" w:rsidRDefault="001E1AE9" w:rsidP="0098511F">
      <w:pPr>
        <w:spacing w:after="0" w:line="240" w:lineRule="auto"/>
        <w:jc w:val="both"/>
        <w:rPr>
          <w:rFonts w:ascii="Arial" w:hAnsi="Arial" w:cs="Arial"/>
          <w:b/>
        </w:rPr>
      </w:pPr>
      <w:proofErr w:type="spellStart"/>
      <w:proofErr w:type="gramStart"/>
      <w:r w:rsidRPr="006454C1">
        <w:rPr>
          <w:rFonts w:ascii="Arial" w:hAnsi="Arial" w:cs="Arial"/>
        </w:rPr>
        <w:t>g</w:t>
      </w:r>
      <w:r w:rsidR="00C61DD5" w:rsidRPr="006454C1">
        <w:rPr>
          <w:rFonts w:ascii="Arial" w:hAnsi="Arial" w:cs="Arial"/>
        </w:rPr>
        <w:t>dje</w:t>
      </w:r>
      <w:proofErr w:type="spellEnd"/>
      <w:proofErr w:type="gramEnd"/>
      <w:r w:rsidR="00C61DD5" w:rsidRPr="006454C1">
        <w:rPr>
          <w:rFonts w:ascii="Arial" w:hAnsi="Arial" w:cs="Arial"/>
        </w:rPr>
        <w:t>:</w:t>
      </w:r>
    </w:p>
    <w:p w:rsidR="00C61DD5" w:rsidRPr="006454C1" w:rsidRDefault="00C61DD5" w:rsidP="00F42C3A">
      <w:pPr>
        <w:spacing w:after="0"/>
        <w:jc w:val="both"/>
        <w:rPr>
          <w:rFonts w:ascii="Arial" w:hAnsi="Arial" w:cs="Arial"/>
        </w:rPr>
      </w:pPr>
      <w:r w:rsidRPr="006454C1">
        <w:rPr>
          <w:rFonts w:ascii="Arial" w:hAnsi="Arial" w:cs="Arial"/>
          <w:b/>
        </w:rPr>
        <w:t xml:space="preserve">PBP – </w:t>
      </w:r>
      <w:proofErr w:type="spellStart"/>
      <w:r w:rsidRPr="006454C1">
        <w:rPr>
          <w:rFonts w:ascii="Arial" w:hAnsi="Arial" w:cs="Arial"/>
        </w:rPr>
        <w:t>označava</w:t>
      </w:r>
      <w:proofErr w:type="spellEnd"/>
      <w:r w:rsidRPr="006454C1">
        <w:rPr>
          <w:rFonts w:ascii="Arial" w:hAnsi="Arial" w:cs="Arial"/>
        </w:rPr>
        <w:t xml:space="preserve"> </w:t>
      </w:r>
      <w:proofErr w:type="spellStart"/>
      <w:r w:rsidRPr="006454C1">
        <w:rPr>
          <w:rFonts w:ascii="Arial" w:hAnsi="Arial" w:cs="Arial"/>
        </w:rPr>
        <w:t>prosječni</w:t>
      </w:r>
      <w:proofErr w:type="spellEnd"/>
      <w:r w:rsidRPr="006454C1">
        <w:rPr>
          <w:rFonts w:ascii="Arial" w:hAnsi="Arial" w:cs="Arial"/>
        </w:rPr>
        <w:t xml:space="preserve"> </w:t>
      </w:r>
      <w:proofErr w:type="spellStart"/>
      <w:r w:rsidRPr="006454C1">
        <w:rPr>
          <w:rFonts w:ascii="Arial" w:hAnsi="Arial" w:cs="Arial"/>
        </w:rPr>
        <w:t>bruto</w:t>
      </w:r>
      <w:proofErr w:type="spellEnd"/>
      <w:r w:rsidRPr="006454C1">
        <w:rPr>
          <w:rFonts w:ascii="Arial" w:hAnsi="Arial" w:cs="Arial"/>
        </w:rPr>
        <w:t xml:space="preserve"> </w:t>
      </w:r>
      <w:proofErr w:type="spellStart"/>
      <w:r w:rsidRPr="006454C1">
        <w:rPr>
          <w:rFonts w:ascii="Arial" w:hAnsi="Arial" w:cs="Arial"/>
        </w:rPr>
        <w:t>prihod</w:t>
      </w:r>
      <w:proofErr w:type="spellEnd"/>
      <w:r w:rsidRPr="006454C1">
        <w:rPr>
          <w:rFonts w:ascii="Arial" w:hAnsi="Arial" w:cs="Arial"/>
        </w:rPr>
        <w:t xml:space="preserve"> </w:t>
      </w:r>
      <w:proofErr w:type="spellStart"/>
      <w:r w:rsidRPr="006454C1">
        <w:rPr>
          <w:rFonts w:ascii="Arial" w:hAnsi="Arial" w:cs="Arial"/>
        </w:rPr>
        <w:t>ponuđača</w:t>
      </w:r>
      <w:proofErr w:type="spellEnd"/>
      <w:r w:rsidRPr="006454C1">
        <w:rPr>
          <w:rFonts w:ascii="Arial" w:hAnsi="Arial" w:cs="Arial"/>
        </w:rPr>
        <w:t xml:space="preserve"> za </w:t>
      </w:r>
      <w:proofErr w:type="spellStart"/>
      <w:r w:rsidRPr="006454C1">
        <w:rPr>
          <w:rFonts w:ascii="Arial" w:hAnsi="Arial" w:cs="Arial"/>
        </w:rPr>
        <w:t>posljednje</w:t>
      </w:r>
      <w:proofErr w:type="spellEnd"/>
      <w:r w:rsidRPr="006454C1">
        <w:rPr>
          <w:rFonts w:ascii="Arial" w:hAnsi="Arial" w:cs="Arial"/>
        </w:rPr>
        <w:t xml:space="preserve"> tri </w:t>
      </w:r>
      <w:proofErr w:type="spellStart"/>
      <w:r w:rsidRPr="006454C1">
        <w:rPr>
          <w:rFonts w:ascii="Arial" w:hAnsi="Arial" w:cs="Arial"/>
        </w:rPr>
        <w:t>godine</w:t>
      </w:r>
      <w:proofErr w:type="spellEnd"/>
    </w:p>
    <w:p w:rsidR="00C61DD5" w:rsidRPr="006454C1" w:rsidRDefault="00C61DD5" w:rsidP="00F42C3A">
      <w:pPr>
        <w:spacing w:after="0"/>
        <w:jc w:val="both"/>
        <w:rPr>
          <w:rFonts w:ascii="Arial" w:hAnsi="Arial" w:cs="Arial"/>
        </w:rPr>
      </w:pPr>
      <w:r w:rsidRPr="006454C1">
        <w:rPr>
          <w:rFonts w:ascii="Arial" w:hAnsi="Arial" w:cs="Arial"/>
          <w:b/>
        </w:rPr>
        <w:t>MBP –</w:t>
      </w:r>
      <w:r w:rsidRPr="006454C1">
        <w:rPr>
          <w:rFonts w:ascii="Arial" w:hAnsi="Arial" w:cs="Arial"/>
        </w:rPr>
        <w:t xml:space="preserve"> </w:t>
      </w:r>
      <w:proofErr w:type="spellStart"/>
      <w:r w:rsidRPr="006454C1">
        <w:rPr>
          <w:rFonts w:ascii="Arial" w:hAnsi="Arial" w:cs="Arial"/>
        </w:rPr>
        <w:t>označava</w:t>
      </w:r>
      <w:proofErr w:type="spellEnd"/>
      <w:r w:rsidRPr="006454C1">
        <w:rPr>
          <w:rFonts w:ascii="Arial" w:hAnsi="Arial" w:cs="Arial"/>
        </w:rPr>
        <w:t xml:space="preserve"> </w:t>
      </w:r>
      <w:proofErr w:type="spellStart"/>
      <w:r w:rsidRPr="006454C1">
        <w:rPr>
          <w:rFonts w:ascii="Arial" w:hAnsi="Arial" w:cs="Arial"/>
        </w:rPr>
        <w:t>maksimalni</w:t>
      </w:r>
      <w:proofErr w:type="spellEnd"/>
      <w:r w:rsidRPr="006454C1">
        <w:rPr>
          <w:rFonts w:ascii="Arial" w:hAnsi="Arial" w:cs="Arial"/>
        </w:rPr>
        <w:t xml:space="preserve"> </w:t>
      </w:r>
      <w:proofErr w:type="spellStart"/>
      <w:r w:rsidRPr="006454C1">
        <w:rPr>
          <w:rFonts w:ascii="Arial" w:hAnsi="Arial" w:cs="Arial"/>
        </w:rPr>
        <w:t>prosječni</w:t>
      </w:r>
      <w:proofErr w:type="spellEnd"/>
      <w:r w:rsidRPr="006454C1">
        <w:rPr>
          <w:rFonts w:ascii="Arial" w:hAnsi="Arial" w:cs="Arial"/>
        </w:rPr>
        <w:t xml:space="preserve"> </w:t>
      </w:r>
      <w:proofErr w:type="spellStart"/>
      <w:r w:rsidRPr="006454C1">
        <w:rPr>
          <w:rFonts w:ascii="Arial" w:hAnsi="Arial" w:cs="Arial"/>
        </w:rPr>
        <w:t>bruto</w:t>
      </w:r>
      <w:proofErr w:type="spellEnd"/>
      <w:r w:rsidRPr="006454C1">
        <w:rPr>
          <w:rFonts w:ascii="Arial" w:hAnsi="Arial" w:cs="Arial"/>
        </w:rPr>
        <w:t xml:space="preserve"> </w:t>
      </w:r>
      <w:proofErr w:type="spellStart"/>
      <w:r w:rsidRPr="006454C1">
        <w:rPr>
          <w:rFonts w:ascii="Arial" w:hAnsi="Arial" w:cs="Arial"/>
        </w:rPr>
        <w:t>prihod</w:t>
      </w:r>
      <w:proofErr w:type="spellEnd"/>
      <w:r w:rsidRPr="006454C1">
        <w:rPr>
          <w:rFonts w:ascii="Arial" w:hAnsi="Arial" w:cs="Arial"/>
        </w:rPr>
        <w:t xml:space="preserve"> za </w:t>
      </w:r>
      <w:proofErr w:type="spellStart"/>
      <w:r w:rsidRPr="006454C1">
        <w:rPr>
          <w:rFonts w:ascii="Arial" w:hAnsi="Arial" w:cs="Arial"/>
        </w:rPr>
        <w:t>posljednje</w:t>
      </w:r>
      <w:proofErr w:type="spellEnd"/>
      <w:r w:rsidRPr="006454C1">
        <w:rPr>
          <w:rFonts w:ascii="Arial" w:hAnsi="Arial" w:cs="Arial"/>
        </w:rPr>
        <w:t xml:space="preserve"> tri </w:t>
      </w:r>
      <w:proofErr w:type="spellStart"/>
      <w:r w:rsidRPr="006454C1">
        <w:rPr>
          <w:rFonts w:ascii="Arial" w:hAnsi="Arial" w:cs="Arial"/>
        </w:rPr>
        <w:t>godine</w:t>
      </w:r>
      <w:proofErr w:type="spellEnd"/>
      <w:r w:rsidRPr="006454C1">
        <w:rPr>
          <w:rFonts w:ascii="Arial" w:hAnsi="Arial" w:cs="Arial"/>
        </w:rPr>
        <w:t xml:space="preserve"> </w:t>
      </w:r>
      <w:proofErr w:type="spellStart"/>
      <w:r w:rsidRPr="006454C1">
        <w:rPr>
          <w:rFonts w:ascii="Arial" w:hAnsi="Arial" w:cs="Arial"/>
        </w:rPr>
        <w:t>ponuđen</w:t>
      </w:r>
      <w:proofErr w:type="spellEnd"/>
      <w:r w:rsidRPr="006454C1">
        <w:rPr>
          <w:rFonts w:ascii="Arial" w:hAnsi="Arial" w:cs="Arial"/>
        </w:rPr>
        <w:t xml:space="preserve"> </w:t>
      </w:r>
      <w:proofErr w:type="spellStart"/>
      <w:proofErr w:type="gramStart"/>
      <w:r w:rsidRPr="006454C1">
        <w:rPr>
          <w:rFonts w:ascii="Arial" w:hAnsi="Arial" w:cs="Arial"/>
        </w:rPr>
        <w:t>na</w:t>
      </w:r>
      <w:proofErr w:type="spellEnd"/>
      <w:proofErr w:type="gramEnd"/>
      <w:r w:rsidRPr="006454C1">
        <w:rPr>
          <w:rFonts w:ascii="Arial" w:hAnsi="Arial" w:cs="Arial"/>
        </w:rPr>
        <w:t xml:space="preserve"> </w:t>
      </w:r>
      <w:proofErr w:type="spellStart"/>
      <w:r w:rsidRPr="006454C1">
        <w:rPr>
          <w:rFonts w:ascii="Arial" w:hAnsi="Arial" w:cs="Arial"/>
        </w:rPr>
        <w:t>tenderu</w:t>
      </w:r>
      <w:proofErr w:type="spellEnd"/>
    </w:p>
    <w:p w:rsidR="00C61DD5" w:rsidRPr="006454C1" w:rsidRDefault="00C61DD5" w:rsidP="00F42C3A">
      <w:pPr>
        <w:spacing w:after="0"/>
        <w:jc w:val="both"/>
        <w:rPr>
          <w:rFonts w:ascii="Arial" w:hAnsi="Arial" w:cs="Arial"/>
        </w:rPr>
      </w:pPr>
      <w:r w:rsidRPr="006454C1">
        <w:rPr>
          <w:rFonts w:ascii="Arial" w:hAnsi="Arial" w:cs="Arial"/>
          <w:b/>
        </w:rPr>
        <w:t>5 –</w:t>
      </w:r>
      <w:r w:rsidRPr="006454C1">
        <w:rPr>
          <w:rFonts w:ascii="Arial" w:hAnsi="Arial" w:cs="Arial"/>
        </w:rPr>
        <w:t xml:space="preserve"> </w:t>
      </w:r>
      <w:proofErr w:type="spellStart"/>
      <w:proofErr w:type="gramStart"/>
      <w:r w:rsidRPr="006454C1">
        <w:rPr>
          <w:rFonts w:ascii="Arial" w:hAnsi="Arial" w:cs="Arial"/>
        </w:rPr>
        <w:t>označava</w:t>
      </w:r>
      <w:proofErr w:type="spellEnd"/>
      <w:proofErr w:type="gramEnd"/>
      <w:r w:rsidRPr="006454C1">
        <w:rPr>
          <w:rFonts w:ascii="Arial" w:hAnsi="Arial" w:cs="Arial"/>
        </w:rPr>
        <w:t xml:space="preserve"> </w:t>
      </w:r>
      <w:proofErr w:type="spellStart"/>
      <w:r w:rsidRPr="006454C1">
        <w:rPr>
          <w:rFonts w:ascii="Arial" w:hAnsi="Arial" w:cs="Arial"/>
        </w:rPr>
        <w:t>broj</w:t>
      </w:r>
      <w:proofErr w:type="spellEnd"/>
      <w:r w:rsidRPr="006454C1">
        <w:rPr>
          <w:rFonts w:ascii="Arial" w:hAnsi="Arial" w:cs="Arial"/>
        </w:rPr>
        <w:t xml:space="preserve"> </w:t>
      </w:r>
      <w:proofErr w:type="spellStart"/>
      <w:r w:rsidRPr="006454C1">
        <w:rPr>
          <w:rFonts w:ascii="Arial" w:hAnsi="Arial" w:cs="Arial"/>
        </w:rPr>
        <w:t>bodova</w:t>
      </w:r>
      <w:proofErr w:type="spellEnd"/>
      <w:r w:rsidRPr="006454C1">
        <w:rPr>
          <w:rFonts w:ascii="Arial" w:hAnsi="Arial" w:cs="Arial"/>
        </w:rPr>
        <w:t xml:space="preserve"> </w:t>
      </w:r>
      <w:proofErr w:type="spellStart"/>
      <w:r w:rsidRPr="006454C1">
        <w:rPr>
          <w:rFonts w:ascii="Arial" w:hAnsi="Arial" w:cs="Arial"/>
        </w:rPr>
        <w:t>po</w:t>
      </w:r>
      <w:proofErr w:type="spellEnd"/>
      <w:r w:rsidRPr="006454C1">
        <w:rPr>
          <w:rFonts w:ascii="Arial" w:hAnsi="Arial" w:cs="Arial"/>
        </w:rPr>
        <w:t xml:space="preserve"> </w:t>
      </w:r>
      <w:proofErr w:type="spellStart"/>
      <w:r w:rsidRPr="006454C1">
        <w:rPr>
          <w:rFonts w:ascii="Arial" w:hAnsi="Arial" w:cs="Arial"/>
        </w:rPr>
        <w:t>ovom</w:t>
      </w:r>
      <w:proofErr w:type="spellEnd"/>
      <w:r w:rsidRPr="006454C1">
        <w:rPr>
          <w:rFonts w:ascii="Arial" w:hAnsi="Arial" w:cs="Arial"/>
        </w:rPr>
        <w:t xml:space="preserve"> </w:t>
      </w:r>
      <w:proofErr w:type="spellStart"/>
      <w:r w:rsidRPr="006454C1">
        <w:rPr>
          <w:rFonts w:ascii="Arial" w:hAnsi="Arial" w:cs="Arial"/>
        </w:rPr>
        <w:t>kriterijumu</w:t>
      </w:r>
      <w:proofErr w:type="spellEnd"/>
    </w:p>
    <w:p w:rsidR="00F42C3A" w:rsidRPr="006454C1" w:rsidRDefault="00F42C3A" w:rsidP="00F42C3A">
      <w:pPr>
        <w:spacing w:after="0"/>
        <w:jc w:val="both"/>
        <w:rPr>
          <w:rFonts w:ascii="Arial" w:hAnsi="Arial" w:cs="Arial"/>
        </w:rPr>
      </w:pPr>
    </w:p>
    <w:p w:rsidR="00C61DD5" w:rsidRPr="006454C1" w:rsidRDefault="00C61DD5" w:rsidP="00C61DD5">
      <w:pPr>
        <w:numPr>
          <w:ilvl w:val="0"/>
          <w:numId w:val="9"/>
        </w:numPr>
        <w:jc w:val="both"/>
        <w:rPr>
          <w:rFonts w:ascii="Arial" w:hAnsi="Arial" w:cs="Arial"/>
          <w:b/>
          <w:vanish/>
        </w:rPr>
      </w:pPr>
    </w:p>
    <w:p w:rsidR="00C61DD5" w:rsidRPr="006454C1" w:rsidRDefault="00C61DD5" w:rsidP="00C61DD5">
      <w:pPr>
        <w:numPr>
          <w:ilvl w:val="0"/>
          <w:numId w:val="9"/>
        </w:numPr>
        <w:jc w:val="both"/>
        <w:rPr>
          <w:rFonts w:ascii="Arial" w:hAnsi="Arial" w:cs="Arial"/>
          <w:b/>
          <w:vanish/>
        </w:rPr>
      </w:pPr>
    </w:p>
    <w:p w:rsidR="00C61DD5" w:rsidRPr="006454C1" w:rsidRDefault="00C61DD5" w:rsidP="00C61DD5">
      <w:pPr>
        <w:numPr>
          <w:ilvl w:val="0"/>
          <w:numId w:val="9"/>
        </w:numPr>
        <w:jc w:val="both"/>
        <w:rPr>
          <w:rFonts w:ascii="Arial" w:hAnsi="Arial" w:cs="Arial"/>
          <w:b/>
          <w:vanish/>
        </w:rPr>
      </w:pPr>
    </w:p>
    <w:p w:rsidR="00C61DD5" w:rsidRPr="006454C1" w:rsidRDefault="00C61DD5" w:rsidP="00C61DD5">
      <w:pPr>
        <w:numPr>
          <w:ilvl w:val="0"/>
          <w:numId w:val="9"/>
        </w:numPr>
        <w:jc w:val="both"/>
        <w:rPr>
          <w:rFonts w:ascii="Arial" w:hAnsi="Arial" w:cs="Arial"/>
          <w:b/>
          <w:vanish/>
        </w:rPr>
      </w:pPr>
    </w:p>
    <w:p w:rsidR="00C61DD5" w:rsidRPr="006454C1" w:rsidRDefault="00C61DD5" w:rsidP="00C61DD5">
      <w:pPr>
        <w:numPr>
          <w:ilvl w:val="0"/>
          <w:numId w:val="9"/>
        </w:numPr>
        <w:jc w:val="both"/>
        <w:rPr>
          <w:rFonts w:ascii="Arial" w:hAnsi="Arial" w:cs="Arial"/>
          <w:b/>
          <w:vanish/>
        </w:rPr>
      </w:pPr>
    </w:p>
    <w:p w:rsidR="00C61DD5" w:rsidRPr="006454C1" w:rsidRDefault="00C61DD5" w:rsidP="00C61DD5">
      <w:pPr>
        <w:numPr>
          <w:ilvl w:val="0"/>
          <w:numId w:val="9"/>
        </w:numPr>
        <w:jc w:val="both"/>
        <w:rPr>
          <w:rFonts w:ascii="Arial" w:hAnsi="Arial" w:cs="Arial"/>
          <w:b/>
          <w:vanish/>
        </w:rPr>
      </w:pPr>
    </w:p>
    <w:p w:rsidR="00C61DD5" w:rsidRPr="006454C1" w:rsidRDefault="00C61DD5" w:rsidP="00C61DD5">
      <w:pPr>
        <w:numPr>
          <w:ilvl w:val="1"/>
          <w:numId w:val="9"/>
        </w:numPr>
        <w:jc w:val="both"/>
        <w:rPr>
          <w:rFonts w:ascii="Arial" w:hAnsi="Arial" w:cs="Arial"/>
          <w:b/>
          <w:vanish/>
        </w:rPr>
      </w:pPr>
    </w:p>
    <w:p w:rsidR="00C61DD5" w:rsidRPr="006454C1" w:rsidRDefault="00C61DD5" w:rsidP="00C61DD5">
      <w:pPr>
        <w:numPr>
          <w:ilvl w:val="1"/>
          <w:numId w:val="9"/>
        </w:numPr>
        <w:jc w:val="both"/>
        <w:rPr>
          <w:rFonts w:ascii="Arial" w:hAnsi="Arial" w:cs="Arial"/>
          <w:b/>
          <w:vanish/>
        </w:rPr>
      </w:pPr>
    </w:p>
    <w:p w:rsidR="00C61DD5" w:rsidRPr="006454C1" w:rsidRDefault="00C61DD5" w:rsidP="00C61DD5">
      <w:pPr>
        <w:numPr>
          <w:ilvl w:val="1"/>
          <w:numId w:val="9"/>
        </w:numPr>
        <w:jc w:val="both"/>
        <w:rPr>
          <w:rFonts w:ascii="Arial" w:hAnsi="Arial" w:cs="Arial"/>
          <w:b/>
          <w:vanish/>
        </w:rPr>
      </w:pPr>
    </w:p>
    <w:p w:rsidR="00C61DD5" w:rsidRPr="006454C1" w:rsidRDefault="00C61DD5" w:rsidP="00C61DD5">
      <w:pPr>
        <w:numPr>
          <w:ilvl w:val="1"/>
          <w:numId w:val="9"/>
        </w:numPr>
        <w:jc w:val="both"/>
        <w:rPr>
          <w:rFonts w:ascii="Arial" w:hAnsi="Arial" w:cs="Arial"/>
          <w:b/>
          <w:vanish/>
        </w:rPr>
      </w:pPr>
    </w:p>
    <w:p w:rsidR="00C61DD5" w:rsidRPr="006454C1" w:rsidRDefault="00C61DD5" w:rsidP="00C61DD5">
      <w:pPr>
        <w:numPr>
          <w:ilvl w:val="1"/>
          <w:numId w:val="9"/>
        </w:numPr>
        <w:jc w:val="both"/>
        <w:rPr>
          <w:rFonts w:ascii="Arial" w:hAnsi="Arial" w:cs="Arial"/>
          <w:b/>
          <w:vanish/>
        </w:rPr>
      </w:pPr>
    </w:p>
    <w:p w:rsidR="00C61DD5" w:rsidRPr="006454C1" w:rsidRDefault="00C61DD5" w:rsidP="00741B64">
      <w:pPr>
        <w:pStyle w:val="Heading2"/>
        <w:spacing w:before="0" w:after="0" w:line="240" w:lineRule="auto"/>
        <w:rPr>
          <w:rFonts w:ascii="Arial" w:eastAsia="Calibri" w:hAnsi="Arial" w:cs="Arial"/>
          <w:sz w:val="22"/>
          <w:szCs w:val="22"/>
          <w:u w:val="single"/>
          <w:lang w:val="sr-Latn-CS"/>
        </w:rPr>
      </w:pPr>
      <w:r w:rsidRPr="006454C1">
        <w:rPr>
          <w:rFonts w:ascii="Arial" w:eastAsia="Calibri" w:hAnsi="Arial" w:cs="Arial"/>
          <w:sz w:val="22"/>
          <w:szCs w:val="22"/>
          <w:u w:val="single"/>
          <w:lang w:val="sr-Latn-CS"/>
        </w:rPr>
        <w:t xml:space="preserve">Finansijski aspekt - Prosječni  profit ponuđača u posljednje tri godine </w:t>
      </w:r>
    </w:p>
    <w:p w:rsidR="00741B64" w:rsidRPr="006454C1" w:rsidRDefault="00741B64" w:rsidP="00741B64">
      <w:pPr>
        <w:spacing w:after="0" w:line="240" w:lineRule="auto"/>
        <w:rPr>
          <w:rFonts w:ascii="Arial" w:hAnsi="Arial" w:cs="Arial"/>
          <w:lang w:val="sr-Latn-CS"/>
        </w:rPr>
      </w:pPr>
    </w:p>
    <w:p w:rsidR="00C61DD5" w:rsidRPr="006454C1" w:rsidRDefault="00C61DD5" w:rsidP="00C61DD5">
      <w:pPr>
        <w:jc w:val="both"/>
        <w:rPr>
          <w:rFonts w:ascii="Arial" w:hAnsi="Arial" w:cs="Arial"/>
        </w:rPr>
      </w:pPr>
      <w:proofErr w:type="spellStart"/>
      <w:r w:rsidRPr="006454C1">
        <w:rPr>
          <w:rFonts w:ascii="Arial" w:hAnsi="Arial" w:cs="Arial"/>
        </w:rPr>
        <w:t>Ovaj</w:t>
      </w:r>
      <w:proofErr w:type="spellEnd"/>
      <w:r w:rsidRPr="006454C1">
        <w:rPr>
          <w:rFonts w:ascii="Arial" w:hAnsi="Arial" w:cs="Arial"/>
        </w:rPr>
        <w:t xml:space="preserve"> </w:t>
      </w:r>
      <w:proofErr w:type="spellStart"/>
      <w:r w:rsidRPr="006454C1">
        <w:rPr>
          <w:rFonts w:ascii="Arial" w:hAnsi="Arial" w:cs="Arial"/>
        </w:rPr>
        <w:t>kriterijum</w:t>
      </w:r>
      <w:proofErr w:type="spellEnd"/>
      <w:r w:rsidRPr="006454C1">
        <w:rPr>
          <w:rFonts w:ascii="Arial" w:hAnsi="Arial" w:cs="Arial"/>
        </w:rPr>
        <w:t xml:space="preserve"> se </w:t>
      </w:r>
      <w:proofErr w:type="spellStart"/>
      <w:r w:rsidRPr="006454C1">
        <w:rPr>
          <w:rFonts w:ascii="Arial" w:hAnsi="Arial" w:cs="Arial"/>
        </w:rPr>
        <w:t>izračunava</w:t>
      </w:r>
      <w:proofErr w:type="spellEnd"/>
      <w:r w:rsidRPr="006454C1">
        <w:rPr>
          <w:rFonts w:ascii="Arial" w:hAnsi="Arial" w:cs="Arial"/>
        </w:rPr>
        <w:t xml:space="preserve"> </w:t>
      </w:r>
      <w:proofErr w:type="spellStart"/>
      <w:proofErr w:type="gramStart"/>
      <w:r w:rsidRPr="006454C1">
        <w:rPr>
          <w:rFonts w:ascii="Arial" w:hAnsi="Arial" w:cs="Arial"/>
        </w:rPr>
        <w:t>na</w:t>
      </w:r>
      <w:proofErr w:type="spellEnd"/>
      <w:proofErr w:type="gramEnd"/>
      <w:r w:rsidRPr="006454C1">
        <w:rPr>
          <w:rFonts w:ascii="Arial" w:hAnsi="Arial" w:cs="Arial"/>
        </w:rPr>
        <w:t xml:space="preserve"> </w:t>
      </w:r>
      <w:proofErr w:type="spellStart"/>
      <w:r w:rsidRPr="006454C1">
        <w:rPr>
          <w:rFonts w:ascii="Arial" w:hAnsi="Arial" w:cs="Arial"/>
        </w:rPr>
        <w:t>sljedeći</w:t>
      </w:r>
      <w:proofErr w:type="spellEnd"/>
      <w:r w:rsidRPr="006454C1">
        <w:rPr>
          <w:rFonts w:ascii="Arial" w:hAnsi="Arial" w:cs="Arial"/>
        </w:rPr>
        <w:t xml:space="preserve"> </w:t>
      </w:r>
      <w:proofErr w:type="spellStart"/>
      <w:r w:rsidRPr="006454C1">
        <w:rPr>
          <w:rFonts w:ascii="Arial" w:hAnsi="Arial" w:cs="Arial"/>
        </w:rPr>
        <w:t>način</w:t>
      </w:r>
      <w:proofErr w:type="spellEnd"/>
      <w:r w:rsidRPr="006454C1">
        <w:rPr>
          <w:rFonts w:ascii="Arial" w:hAnsi="Arial" w:cs="Arial"/>
        </w:rPr>
        <w:t>:</w:t>
      </w:r>
    </w:p>
    <w:p w:rsidR="00C61DD5" w:rsidRPr="006454C1" w:rsidRDefault="00C61DD5" w:rsidP="0098511F">
      <w:pPr>
        <w:spacing w:after="0" w:line="240" w:lineRule="auto"/>
        <w:jc w:val="both"/>
        <w:rPr>
          <w:rFonts w:ascii="Arial" w:hAnsi="Arial" w:cs="Arial"/>
          <w:b/>
        </w:rPr>
      </w:pPr>
      <w:proofErr w:type="spellStart"/>
      <w:r w:rsidRPr="006454C1">
        <w:rPr>
          <w:rFonts w:ascii="Arial" w:hAnsi="Arial" w:cs="Arial"/>
          <w:b/>
        </w:rPr>
        <w:t>Kriterijum</w:t>
      </w:r>
      <w:proofErr w:type="spellEnd"/>
      <w:r w:rsidRPr="006454C1">
        <w:rPr>
          <w:rFonts w:ascii="Arial" w:hAnsi="Arial" w:cs="Arial"/>
          <w:b/>
        </w:rPr>
        <w:t>:  PNP / MNP x 5,</w:t>
      </w:r>
    </w:p>
    <w:p w:rsidR="00C61DD5" w:rsidRPr="006454C1" w:rsidRDefault="00C61DD5" w:rsidP="0098511F">
      <w:pPr>
        <w:spacing w:after="0" w:line="240" w:lineRule="auto"/>
        <w:jc w:val="both"/>
        <w:rPr>
          <w:rFonts w:ascii="Arial" w:hAnsi="Arial" w:cs="Arial"/>
        </w:rPr>
      </w:pPr>
      <w:proofErr w:type="spellStart"/>
      <w:proofErr w:type="gramStart"/>
      <w:r w:rsidRPr="006454C1">
        <w:rPr>
          <w:rFonts w:ascii="Arial" w:hAnsi="Arial" w:cs="Arial"/>
        </w:rPr>
        <w:t>gdje</w:t>
      </w:r>
      <w:proofErr w:type="spellEnd"/>
      <w:proofErr w:type="gramEnd"/>
      <w:r w:rsidRPr="006454C1">
        <w:rPr>
          <w:rFonts w:ascii="Arial" w:hAnsi="Arial" w:cs="Arial"/>
        </w:rPr>
        <w:t>:</w:t>
      </w:r>
    </w:p>
    <w:p w:rsidR="00C61DD5" w:rsidRPr="006454C1" w:rsidRDefault="00C61DD5" w:rsidP="00F42C3A">
      <w:pPr>
        <w:spacing w:after="0"/>
        <w:jc w:val="both"/>
        <w:rPr>
          <w:rFonts w:ascii="Arial" w:hAnsi="Arial" w:cs="Arial"/>
        </w:rPr>
      </w:pPr>
      <w:r w:rsidRPr="006454C1">
        <w:rPr>
          <w:rFonts w:ascii="Arial" w:hAnsi="Arial" w:cs="Arial"/>
          <w:b/>
        </w:rPr>
        <w:t xml:space="preserve">PNP – </w:t>
      </w:r>
      <w:proofErr w:type="spellStart"/>
      <w:r w:rsidRPr="006454C1">
        <w:rPr>
          <w:rFonts w:ascii="Arial" w:hAnsi="Arial" w:cs="Arial"/>
        </w:rPr>
        <w:t>označava</w:t>
      </w:r>
      <w:proofErr w:type="spellEnd"/>
      <w:r w:rsidRPr="006454C1">
        <w:rPr>
          <w:rFonts w:ascii="Arial" w:hAnsi="Arial" w:cs="Arial"/>
        </w:rPr>
        <w:t xml:space="preserve"> </w:t>
      </w:r>
      <w:proofErr w:type="spellStart"/>
      <w:r w:rsidRPr="006454C1">
        <w:rPr>
          <w:rFonts w:ascii="Arial" w:hAnsi="Arial" w:cs="Arial"/>
        </w:rPr>
        <w:t>prosječni</w:t>
      </w:r>
      <w:proofErr w:type="spellEnd"/>
      <w:r w:rsidRPr="006454C1">
        <w:rPr>
          <w:rFonts w:ascii="Arial" w:hAnsi="Arial" w:cs="Arial"/>
        </w:rPr>
        <w:t xml:space="preserve"> </w:t>
      </w:r>
      <w:proofErr w:type="spellStart"/>
      <w:r w:rsidRPr="006454C1">
        <w:rPr>
          <w:rFonts w:ascii="Arial" w:hAnsi="Arial" w:cs="Arial"/>
        </w:rPr>
        <w:t>neto</w:t>
      </w:r>
      <w:proofErr w:type="spellEnd"/>
      <w:r w:rsidRPr="006454C1">
        <w:rPr>
          <w:rFonts w:ascii="Arial" w:hAnsi="Arial" w:cs="Arial"/>
        </w:rPr>
        <w:t xml:space="preserve"> </w:t>
      </w:r>
      <w:proofErr w:type="spellStart"/>
      <w:r w:rsidRPr="006454C1">
        <w:rPr>
          <w:rFonts w:ascii="Arial" w:hAnsi="Arial" w:cs="Arial"/>
        </w:rPr>
        <w:t>prihod</w:t>
      </w:r>
      <w:proofErr w:type="spellEnd"/>
      <w:r w:rsidRPr="006454C1">
        <w:rPr>
          <w:rFonts w:ascii="Arial" w:hAnsi="Arial" w:cs="Arial"/>
        </w:rPr>
        <w:t xml:space="preserve"> </w:t>
      </w:r>
      <w:proofErr w:type="spellStart"/>
      <w:r w:rsidRPr="006454C1">
        <w:rPr>
          <w:rFonts w:ascii="Arial" w:hAnsi="Arial" w:cs="Arial"/>
        </w:rPr>
        <w:t>ponuđača</w:t>
      </w:r>
      <w:proofErr w:type="spellEnd"/>
      <w:r w:rsidRPr="006454C1">
        <w:rPr>
          <w:rFonts w:ascii="Arial" w:hAnsi="Arial" w:cs="Arial"/>
        </w:rPr>
        <w:t xml:space="preserve"> za </w:t>
      </w:r>
      <w:proofErr w:type="spellStart"/>
      <w:r w:rsidRPr="006454C1">
        <w:rPr>
          <w:rFonts w:ascii="Arial" w:hAnsi="Arial" w:cs="Arial"/>
        </w:rPr>
        <w:t>posljednje</w:t>
      </w:r>
      <w:proofErr w:type="spellEnd"/>
      <w:r w:rsidRPr="006454C1">
        <w:rPr>
          <w:rFonts w:ascii="Arial" w:hAnsi="Arial" w:cs="Arial"/>
        </w:rPr>
        <w:t xml:space="preserve"> tri </w:t>
      </w:r>
      <w:proofErr w:type="spellStart"/>
      <w:r w:rsidRPr="006454C1">
        <w:rPr>
          <w:rFonts w:ascii="Arial" w:hAnsi="Arial" w:cs="Arial"/>
        </w:rPr>
        <w:t>godine</w:t>
      </w:r>
      <w:proofErr w:type="spellEnd"/>
    </w:p>
    <w:p w:rsidR="00C61DD5" w:rsidRPr="006454C1" w:rsidRDefault="00C61DD5" w:rsidP="00F42C3A">
      <w:pPr>
        <w:spacing w:after="0"/>
        <w:jc w:val="both"/>
        <w:rPr>
          <w:rFonts w:ascii="Arial" w:hAnsi="Arial" w:cs="Arial"/>
        </w:rPr>
      </w:pPr>
      <w:r w:rsidRPr="006454C1">
        <w:rPr>
          <w:rFonts w:ascii="Arial" w:hAnsi="Arial" w:cs="Arial"/>
          <w:b/>
        </w:rPr>
        <w:t>MNP –</w:t>
      </w:r>
      <w:r w:rsidRPr="006454C1">
        <w:rPr>
          <w:rFonts w:ascii="Arial" w:hAnsi="Arial" w:cs="Arial"/>
        </w:rPr>
        <w:t xml:space="preserve"> </w:t>
      </w:r>
      <w:proofErr w:type="spellStart"/>
      <w:r w:rsidRPr="006454C1">
        <w:rPr>
          <w:rFonts w:ascii="Arial" w:hAnsi="Arial" w:cs="Arial"/>
        </w:rPr>
        <w:t>označava</w:t>
      </w:r>
      <w:proofErr w:type="spellEnd"/>
      <w:r w:rsidRPr="006454C1">
        <w:rPr>
          <w:rFonts w:ascii="Arial" w:hAnsi="Arial" w:cs="Arial"/>
        </w:rPr>
        <w:t xml:space="preserve"> </w:t>
      </w:r>
      <w:proofErr w:type="spellStart"/>
      <w:r w:rsidRPr="006454C1">
        <w:rPr>
          <w:rFonts w:ascii="Arial" w:hAnsi="Arial" w:cs="Arial"/>
        </w:rPr>
        <w:t>maksimalni</w:t>
      </w:r>
      <w:proofErr w:type="spellEnd"/>
      <w:r w:rsidRPr="006454C1">
        <w:rPr>
          <w:rFonts w:ascii="Arial" w:hAnsi="Arial" w:cs="Arial"/>
        </w:rPr>
        <w:t xml:space="preserve"> </w:t>
      </w:r>
      <w:proofErr w:type="spellStart"/>
      <w:r w:rsidRPr="006454C1">
        <w:rPr>
          <w:rFonts w:ascii="Arial" w:hAnsi="Arial" w:cs="Arial"/>
        </w:rPr>
        <w:t>prosječni</w:t>
      </w:r>
      <w:proofErr w:type="spellEnd"/>
      <w:r w:rsidRPr="006454C1">
        <w:rPr>
          <w:rFonts w:ascii="Arial" w:hAnsi="Arial" w:cs="Arial"/>
        </w:rPr>
        <w:t xml:space="preserve"> </w:t>
      </w:r>
      <w:proofErr w:type="spellStart"/>
      <w:r w:rsidRPr="006454C1">
        <w:rPr>
          <w:rFonts w:ascii="Arial" w:hAnsi="Arial" w:cs="Arial"/>
        </w:rPr>
        <w:t>neto</w:t>
      </w:r>
      <w:proofErr w:type="spellEnd"/>
      <w:r w:rsidRPr="006454C1">
        <w:rPr>
          <w:rFonts w:ascii="Arial" w:hAnsi="Arial" w:cs="Arial"/>
        </w:rPr>
        <w:t xml:space="preserve"> </w:t>
      </w:r>
      <w:proofErr w:type="spellStart"/>
      <w:r w:rsidRPr="006454C1">
        <w:rPr>
          <w:rFonts w:ascii="Arial" w:hAnsi="Arial" w:cs="Arial"/>
        </w:rPr>
        <w:t>prihod</w:t>
      </w:r>
      <w:proofErr w:type="spellEnd"/>
      <w:r w:rsidRPr="006454C1">
        <w:rPr>
          <w:rFonts w:ascii="Arial" w:hAnsi="Arial" w:cs="Arial"/>
        </w:rPr>
        <w:t xml:space="preserve"> za </w:t>
      </w:r>
      <w:proofErr w:type="spellStart"/>
      <w:r w:rsidRPr="006454C1">
        <w:rPr>
          <w:rFonts w:ascii="Arial" w:hAnsi="Arial" w:cs="Arial"/>
        </w:rPr>
        <w:t>posljednje</w:t>
      </w:r>
      <w:proofErr w:type="spellEnd"/>
      <w:r w:rsidRPr="006454C1">
        <w:rPr>
          <w:rFonts w:ascii="Arial" w:hAnsi="Arial" w:cs="Arial"/>
        </w:rPr>
        <w:t xml:space="preserve"> tri </w:t>
      </w:r>
      <w:proofErr w:type="spellStart"/>
      <w:r w:rsidRPr="006454C1">
        <w:rPr>
          <w:rFonts w:ascii="Arial" w:hAnsi="Arial" w:cs="Arial"/>
        </w:rPr>
        <w:t>godine</w:t>
      </w:r>
      <w:proofErr w:type="spellEnd"/>
      <w:r w:rsidRPr="006454C1">
        <w:rPr>
          <w:rFonts w:ascii="Arial" w:hAnsi="Arial" w:cs="Arial"/>
        </w:rPr>
        <w:t xml:space="preserve"> </w:t>
      </w:r>
      <w:proofErr w:type="spellStart"/>
      <w:r w:rsidRPr="006454C1">
        <w:rPr>
          <w:rFonts w:ascii="Arial" w:hAnsi="Arial" w:cs="Arial"/>
        </w:rPr>
        <w:t>ponuđen</w:t>
      </w:r>
      <w:proofErr w:type="spellEnd"/>
      <w:r w:rsidRPr="006454C1">
        <w:rPr>
          <w:rFonts w:ascii="Arial" w:hAnsi="Arial" w:cs="Arial"/>
        </w:rPr>
        <w:t xml:space="preserve"> </w:t>
      </w:r>
      <w:proofErr w:type="spellStart"/>
      <w:proofErr w:type="gramStart"/>
      <w:r w:rsidRPr="006454C1">
        <w:rPr>
          <w:rFonts w:ascii="Arial" w:hAnsi="Arial" w:cs="Arial"/>
        </w:rPr>
        <w:t>na</w:t>
      </w:r>
      <w:proofErr w:type="spellEnd"/>
      <w:proofErr w:type="gramEnd"/>
      <w:r w:rsidRPr="006454C1">
        <w:rPr>
          <w:rFonts w:ascii="Arial" w:hAnsi="Arial" w:cs="Arial"/>
        </w:rPr>
        <w:t xml:space="preserve"> </w:t>
      </w:r>
      <w:proofErr w:type="spellStart"/>
      <w:r w:rsidRPr="006454C1">
        <w:rPr>
          <w:rFonts w:ascii="Arial" w:hAnsi="Arial" w:cs="Arial"/>
        </w:rPr>
        <w:t>tenderu</w:t>
      </w:r>
      <w:proofErr w:type="spellEnd"/>
    </w:p>
    <w:p w:rsidR="00C61DD5" w:rsidRPr="006454C1" w:rsidRDefault="00C61DD5" w:rsidP="00F42C3A">
      <w:pPr>
        <w:spacing w:after="0"/>
        <w:jc w:val="both"/>
        <w:rPr>
          <w:rFonts w:ascii="Arial" w:hAnsi="Arial" w:cs="Arial"/>
        </w:rPr>
      </w:pPr>
      <w:r w:rsidRPr="006454C1">
        <w:rPr>
          <w:rFonts w:ascii="Arial" w:hAnsi="Arial" w:cs="Arial"/>
          <w:b/>
        </w:rPr>
        <w:t>5 –</w:t>
      </w:r>
      <w:r w:rsidRPr="006454C1">
        <w:rPr>
          <w:rFonts w:ascii="Arial" w:hAnsi="Arial" w:cs="Arial"/>
        </w:rPr>
        <w:t xml:space="preserve"> </w:t>
      </w:r>
      <w:proofErr w:type="spellStart"/>
      <w:proofErr w:type="gramStart"/>
      <w:r w:rsidRPr="006454C1">
        <w:rPr>
          <w:rFonts w:ascii="Arial" w:hAnsi="Arial" w:cs="Arial"/>
        </w:rPr>
        <w:t>označava</w:t>
      </w:r>
      <w:proofErr w:type="spellEnd"/>
      <w:proofErr w:type="gramEnd"/>
      <w:r w:rsidRPr="006454C1">
        <w:rPr>
          <w:rFonts w:ascii="Arial" w:hAnsi="Arial" w:cs="Arial"/>
        </w:rPr>
        <w:t xml:space="preserve"> </w:t>
      </w:r>
      <w:proofErr w:type="spellStart"/>
      <w:r w:rsidRPr="006454C1">
        <w:rPr>
          <w:rFonts w:ascii="Arial" w:hAnsi="Arial" w:cs="Arial"/>
        </w:rPr>
        <w:t>broj</w:t>
      </w:r>
      <w:proofErr w:type="spellEnd"/>
      <w:r w:rsidRPr="006454C1">
        <w:rPr>
          <w:rFonts w:ascii="Arial" w:hAnsi="Arial" w:cs="Arial"/>
        </w:rPr>
        <w:t xml:space="preserve"> </w:t>
      </w:r>
      <w:proofErr w:type="spellStart"/>
      <w:r w:rsidRPr="006454C1">
        <w:rPr>
          <w:rFonts w:ascii="Arial" w:hAnsi="Arial" w:cs="Arial"/>
        </w:rPr>
        <w:t>bodova</w:t>
      </w:r>
      <w:proofErr w:type="spellEnd"/>
      <w:r w:rsidRPr="006454C1">
        <w:rPr>
          <w:rFonts w:ascii="Arial" w:hAnsi="Arial" w:cs="Arial"/>
        </w:rPr>
        <w:t xml:space="preserve"> </w:t>
      </w:r>
      <w:proofErr w:type="spellStart"/>
      <w:r w:rsidRPr="006454C1">
        <w:rPr>
          <w:rFonts w:ascii="Arial" w:hAnsi="Arial" w:cs="Arial"/>
        </w:rPr>
        <w:t>po</w:t>
      </w:r>
      <w:proofErr w:type="spellEnd"/>
      <w:r w:rsidRPr="006454C1">
        <w:rPr>
          <w:rFonts w:ascii="Arial" w:hAnsi="Arial" w:cs="Arial"/>
        </w:rPr>
        <w:t xml:space="preserve"> </w:t>
      </w:r>
      <w:proofErr w:type="spellStart"/>
      <w:r w:rsidRPr="006454C1">
        <w:rPr>
          <w:rFonts w:ascii="Arial" w:hAnsi="Arial" w:cs="Arial"/>
        </w:rPr>
        <w:t>ovom</w:t>
      </w:r>
      <w:proofErr w:type="spellEnd"/>
      <w:r w:rsidRPr="006454C1">
        <w:rPr>
          <w:rFonts w:ascii="Arial" w:hAnsi="Arial" w:cs="Arial"/>
        </w:rPr>
        <w:t xml:space="preserve"> </w:t>
      </w:r>
      <w:proofErr w:type="spellStart"/>
      <w:r w:rsidRPr="006454C1">
        <w:rPr>
          <w:rFonts w:ascii="Arial" w:hAnsi="Arial" w:cs="Arial"/>
        </w:rPr>
        <w:t>kriterijum</w:t>
      </w:r>
      <w:proofErr w:type="spellEnd"/>
    </w:p>
    <w:p w:rsidR="00F42C3A" w:rsidRPr="006454C1" w:rsidRDefault="00F42C3A" w:rsidP="00F42C3A">
      <w:pPr>
        <w:spacing w:after="0"/>
        <w:jc w:val="both"/>
        <w:rPr>
          <w:rFonts w:ascii="Arial" w:hAnsi="Arial" w:cs="Arial"/>
        </w:rPr>
      </w:pPr>
    </w:p>
    <w:p w:rsidR="00C61DD5" w:rsidRPr="006454C1" w:rsidRDefault="00C61DD5" w:rsidP="00741B64">
      <w:pPr>
        <w:pStyle w:val="Heading2"/>
        <w:spacing w:before="0" w:after="0" w:line="240" w:lineRule="auto"/>
        <w:rPr>
          <w:rFonts w:ascii="Arial" w:eastAsia="Calibri" w:hAnsi="Arial" w:cs="Arial"/>
          <w:sz w:val="22"/>
          <w:szCs w:val="22"/>
          <w:u w:val="single"/>
          <w:lang w:val="sr-Latn-CS"/>
        </w:rPr>
      </w:pPr>
      <w:bookmarkStart w:id="11" w:name="_Toc436124908"/>
      <w:r w:rsidRPr="006454C1">
        <w:rPr>
          <w:rFonts w:ascii="Arial" w:eastAsia="Calibri" w:hAnsi="Arial" w:cs="Arial"/>
          <w:sz w:val="22"/>
          <w:szCs w:val="22"/>
          <w:u w:val="single"/>
          <w:lang w:val="sr-Latn-CS"/>
        </w:rPr>
        <w:t>Kvalitet poslovnog plana i efekti na zapošljavanje i ekonomski razvoj</w:t>
      </w:r>
      <w:bookmarkEnd w:id="11"/>
    </w:p>
    <w:p w:rsidR="00741B64" w:rsidRPr="006454C1" w:rsidRDefault="00741B64" w:rsidP="00741B64">
      <w:pPr>
        <w:spacing w:after="0" w:line="240" w:lineRule="auto"/>
        <w:rPr>
          <w:rFonts w:ascii="Arial" w:hAnsi="Arial" w:cs="Arial"/>
          <w:lang w:val="sr-Latn-CS"/>
        </w:rPr>
      </w:pPr>
    </w:p>
    <w:p w:rsidR="00741B64" w:rsidRPr="006454C1" w:rsidRDefault="00741B64" w:rsidP="00C61DD5">
      <w:pPr>
        <w:jc w:val="both"/>
        <w:rPr>
          <w:rFonts w:ascii="Arial" w:hAnsi="Arial" w:cs="Arial"/>
          <w:b/>
          <w:vanish/>
        </w:rPr>
      </w:pPr>
    </w:p>
    <w:p w:rsidR="00C61DD5" w:rsidRPr="006454C1" w:rsidRDefault="00C61DD5" w:rsidP="00C61DD5">
      <w:pPr>
        <w:numPr>
          <w:ilvl w:val="0"/>
          <w:numId w:val="8"/>
        </w:numPr>
        <w:jc w:val="both"/>
        <w:rPr>
          <w:rFonts w:ascii="Arial" w:hAnsi="Arial" w:cs="Arial"/>
          <w:b/>
          <w:vanish/>
        </w:rPr>
      </w:pPr>
    </w:p>
    <w:p w:rsidR="00C61DD5" w:rsidRPr="006454C1" w:rsidRDefault="00C61DD5" w:rsidP="00C61DD5">
      <w:pPr>
        <w:numPr>
          <w:ilvl w:val="0"/>
          <w:numId w:val="8"/>
        </w:numPr>
        <w:jc w:val="both"/>
        <w:rPr>
          <w:rFonts w:ascii="Arial" w:hAnsi="Arial" w:cs="Arial"/>
          <w:b/>
          <w:vanish/>
        </w:rPr>
      </w:pPr>
    </w:p>
    <w:p w:rsidR="00C61DD5" w:rsidRPr="006454C1" w:rsidRDefault="00C61DD5" w:rsidP="00C61DD5">
      <w:pPr>
        <w:numPr>
          <w:ilvl w:val="0"/>
          <w:numId w:val="8"/>
        </w:numPr>
        <w:jc w:val="both"/>
        <w:rPr>
          <w:rFonts w:ascii="Arial" w:hAnsi="Arial" w:cs="Arial"/>
          <w:b/>
          <w:vanish/>
        </w:rPr>
      </w:pPr>
    </w:p>
    <w:p w:rsidR="00C61DD5" w:rsidRPr="006454C1" w:rsidRDefault="00C61DD5" w:rsidP="00C61DD5">
      <w:pPr>
        <w:numPr>
          <w:ilvl w:val="0"/>
          <w:numId w:val="8"/>
        </w:numPr>
        <w:jc w:val="both"/>
        <w:rPr>
          <w:rFonts w:ascii="Arial" w:hAnsi="Arial" w:cs="Arial"/>
          <w:b/>
          <w:vanish/>
        </w:rPr>
      </w:pPr>
    </w:p>
    <w:p w:rsidR="00C61DD5" w:rsidRPr="006454C1" w:rsidRDefault="00C61DD5" w:rsidP="00C61DD5">
      <w:pPr>
        <w:numPr>
          <w:ilvl w:val="1"/>
          <w:numId w:val="8"/>
        </w:numPr>
        <w:jc w:val="both"/>
        <w:rPr>
          <w:rFonts w:ascii="Arial" w:hAnsi="Arial" w:cs="Arial"/>
          <w:b/>
          <w:vanish/>
        </w:rPr>
      </w:pPr>
    </w:p>
    <w:p w:rsidR="00C61DD5" w:rsidRPr="006454C1" w:rsidRDefault="00C61DD5" w:rsidP="00C61DD5">
      <w:pPr>
        <w:numPr>
          <w:ilvl w:val="1"/>
          <w:numId w:val="8"/>
        </w:numPr>
        <w:jc w:val="both"/>
        <w:rPr>
          <w:rFonts w:ascii="Arial" w:hAnsi="Arial" w:cs="Arial"/>
          <w:b/>
          <w:vanish/>
        </w:rPr>
      </w:pPr>
    </w:p>
    <w:p w:rsidR="00C61DD5" w:rsidRPr="006454C1" w:rsidRDefault="00C61DD5" w:rsidP="00C61DD5">
      <w:pPr>
        <w:numPr>
          <w:ilvl w:val="1"/>
          <w:numId w:val="8"/>
        </w:numPr>
        <w:jc w:val="both"/>
        <w:rPr>
          <w:rFonts w:ascii="Arial" w:hAnsi="Arial" w:cs="Arial"/>
          <w:b/>
          <w:vanish/>
        </w:rPr>
      </w:pPr>
    </w:p>
    <w:p w:rsidR="00C61DD5" w:rsidRPr="006454C1" w:rsidRDefault="00C61DD5" w:rsidP="00C61DD5">
      <w:pPr>
        <w:numPr>
          <w:ilvl w:val="1"/>
          <w:numId w:val="8"/>
        </w:numPr>
        <w:jc w:val="both"/>
        <w:rPr>
          <w:rFonts w:ascii="Arial" w:hAnsi="Arial" w:cs="Arial"/>
          <w:b/>
          <w:vanish/>
        </w:rPr>
      </w:pPr>
    </w:p>
    <w:p w:rsidR="00C61DD5" w:rsidRPr="006454C1" w:rsidRDefault="00C61DD5" w:rsidP="00C61DD5">
      <w:pPr>
        <w:numPr>
          <w:ilvl w:val="1"/>
          <w:numId w:val="8"/>
        </w:numPr>
        <w:jc w:val="both"/>
        <w:rPr>
          <w:rFonts w:ascii="Arial" w:hAnsi="Arial" w:cs="Arial"/>
          <w:b/>
          <w:vanish/>
        </w:rPr>
      </w:pPr>
    </w:p>
    <w:p w:rsidR="00C61DD5" w:rsidRPr="006454C1" w:rsidRDefault="00C61DD5" w:rsidP="00C61DD5">
      <w:pPr>
        <w:numPr>
          <w:ilvl w:val="1"/>
          <w:numId w:val="8"/>
        </w:numPr>
        <w:jc w:val="both"/>
        <w:rPr>
          <w:rFonts w:ascii="Arial" w:hAnsi="Arial" w:cs="Arial"/>
          <w:b/>
          <w:vanish/>
        </w:rPr>
      </w:pPr>
    </w:p>
    <w:p w:rsidR="00C61DD5" w:rsidRPr="006454C1" w:rsidRDefault="00C61DD5" w:rsidP="00C61DD5">
      <w:pPr>
        <w:numPr>
          <w:ilvl w:val="1"/>
          <w:numId w:val="8"/>
        </w:numPr>
        <w:jc w:val="both"/>
        <w:rPr>
          <w:rFonts w:ascii="Arial" w:hAnsi="Arial" w:cs="Arial"/>
          <w:b/>
          <w:vanish/>
        </w:rPr>
      </w:pPr>
    </w:p>
    <w:p w:rsidR="00C61DD5" w:rsidRPr="006454C1" w:rsidRDefault="00C61DD5" w:rsidP="00C61DD5">
      <w:pPr>
        <w:jc w:val="both"/>
        <w:rPr>
          <w:rFonts w:ascii="Arial" w:hAnsi="Arial" w:cs="Arial"/>
          <w:lang w:val="sr-Latn-CS"/>
        </w:rPr>
      </w:pPr>
      <w:r w:rsidRPr="006454C1">
        <w:rPr>
          <w:rFonts w:ascii="Arial" w:hAnsi="Arial" w:cs="Arial"/>
          <w:lang w:val="sr-Latn-CS"/>
        </w:rPr>
        <w:t>Ponuđač je dužan da u skladu sa parametrima iz Koncesionog akta dokaže i opiše poslovni plan za realizaciju koncesije i efekte realizacije koncesije na zapošljavanje i ekonomski razvoj.</w:t>
      </w:r>
    </w:p>
    <w:p w:rsidR="00C61DD5" w:rsidRPr="006454C1" w:rsidRDefault="00C61DD5" w:rsidP="00C61DD5">
      <w:pPr>
        <w:jc w:val="both"/>
        <w:rPr>
          <w:rFonts w:ascii="Arial" w:hAnsi="Arial" w:cs="Arial"/>
          <w:lang w:val="sr-Latn-CS"/>
        </w:rPr>
      </w:pPr>
      <w:r w:rsidRPr="006454C1">
        <w:rPr>
          <w:rFonts w:ascii="Arial" w:hAnsi="Arial" w:cs="Arial"/>
          <w:lang w:val="sr-Latn-CS"/>
        </w:rPr>
        <w:t>Ponuđač je, između ostalog, dužan opisati planirana investiciona ulaganja za realizaciju koncesije (ulaganja u nabavku opreme i mehanizacije, u izgradnju infrastrukturnih objekata i u izradu projektne i osta</w:t>
      </w:r>
      <w:r w:rsidR="00F42C3A" w:rsidRPr="006454C1">
        <w:rPr>
          <w:rFonts w:ascii="Arial" w:hAnsi="Arial" w:cs="Arial"/>
          <w:lang w:val="sr-Latn-CS"/>
        </w:rPr>
        <w:t>le tehničke dokumentacije, itd.</w:t>
      </w:r>
      <w:r w:rsidRPr="006454C1">
        <w:rPr>
          <w:rFonts w:ascii="Arial" w:hAnsi="Arial" w:cs="Arial"/>
          <w:lang w:val="sr-Latn-CS"/>
        </w:rPr>
        <w:t>), zapošljavanje radnje snage, pla</w:t>
      </w:r>
      <w:r w:rsidR="00F42C3A" w:rsidRPr="006454C1">
        <w:rPr>
          <w:rFonts w:ascii="Arial" w:hAnsi="Arial" w:cs="Arial"/>
          <w:lang w:val="sr-Latn-CS"/>
        </w:rPr>
        <w:t>sman proizvoda na tržište, itd.</w:t>
      </w:r>
    </w:p>
    <w:p w:rsidR="00C61DD5" w:rsidRPr="006454C1" w:rsidRDefault="00C61DD5" w:rsidP="00C61DD5">
      <w:pPr>
        <w:jc w:val="both"/>
        <w:rPr>
          <w:rFonts w:ascii="Arial" w:hAnsi="Arial" w:cs="Arial"/>
          <w:lang w:val="sr-Latn-CS"/>
        </w:rPr>
      </w:pPr>
      <w:r w:rsidRPr="006454C1">
        <w:rPr>
          <w:rFonts w:ascii="Arial" w:hAnsi="Arial" w:cs="Arial"/>
          <w:lang w:val="sr-Latn-CS"/>
        </w:rPr>
        <w:t>Najveći broj bodova po ovom kriterijumu će se dati ponuđači koji najbolje dokumentuje i dokaže prethodno opisane uslove</w:t>
      </w:r>
      <w:bookmarkEnd w:id="7"/>
      <w:bookmarkEnd w:id="8"/>
      <w:bookmarkEnd w:id="9"/>
      <w:r w:rsidRPr="006454C1">
        <w:rPr>
          <w:rFonts w:ascii="Arial" w:hAnsi="Arial" w:cs="Arial"/>
          <w:lang w:val="sr-Latn-CS"/>
        </w:rPr>
        <w:t>.</w:t>
      </w:r>
    </w:p>
    <w:p w:rsidR="00C61DD5" w:rsidRPr="006454C1" w:rsidRDefault="00C61DD5" w:rsidP="00C61DD5">
      <w:pPr>
        <w:pStyle w:val="Heading1"/>
        <w:rPr>
          <w:rFonts w:ascii="Arial" w:hAnsi="Arial" w:cs="Arial"/>
          <w:sz w:val="22"/>
          <w:szCs w:val="22"/>
          <w:lang w:val="sr-Latn-CS"/>
        </w:rPr>
      </w:pPr>
      <w:r w:rsidRPr="006454C1">
        <w:rPr>
          <w:rFonts w:ascii="Arial" w:hAnsi="Arial" w:cs="Arial"/>
          <w:sz w:val="22"/>
          <w:szCs w:val="22"/>
          <w:lang w:val="sr-Latn-CS"/>
        </w:rPr>
        <w:t>Bankarska garancije ponude</w:t>
      </w:r>
    </w:p>
    <w:p w:rsidR="00C61DD5" w:rsidRPr="006454C1" w:rsidRDefault="00C61DD5" w:rsidP="00C61DD5">
      <w:pPr>
        <w:jc w:val="both"/>
        <w:rPr>
          <w:rFonts w:ascii="Arial" w:hAnsi="Arial" w:cs="Arial"/>
          <w:lang w:val="sr-Latn-CS"/>
        </w:rPr>
      </w:pPr>
      <w:r w:rsidRPr="006454C1">
        <w:rPr>
          <w:rFonts w:ascii="Arial" w:hAnsi="Arial" w:cs="Arial"/>
          <w:lang w:val="sr-Latn-CS"/>
        </w:rPr>
        <w:t>Obavezan uslov za podnošenje ponude za dodjelu ugovora o koncesiji je dostava bankarske garancije za ponudu u iznosu od 5.000</w:t>
      </w:r>
      <w:r w:rsidR="00E57152" w:rsidRPr="006454C1">
        <w:rPr>
          <w:rFonts w:ascii="Arial" w:hAnsi="Arial" w:cs="Arial"/>
          <w:lang w:val="sr-Latn-CS"/>
        </w:rPr>
        <w:t>,00</w:t>
      </w:r>
      <w:r w:rsidRPr="006454C1">
        <w:rPr>
          <w:rFonts w:ascii="Arial" w:hAnsi="Arial" w:cs="Arial"/>
          <w:lang w:val="sr-Latn-CS"/>
        </w:rPr>
        <w:t xml:space="preserve"> € (slovima: pethiljada eura), u formatu koji odgovara primjeru datom u Obrascu C, koja je izdata na ime i za račun Ministarstva.</w:t>
      </w:r>
    </w:p>
    <w:p w:rsidR="00C61DD5" w:rsidRPr="006454C1" w:rsidRDefault="00C61DD5" w:rsidP="00C61DD5">
      <w:pPr>
        <w:jc w:val="both"/>
        <w:rPr>
          <w:rFonts w:ascii="Arial" w:hAnsi="Arial" w:cs="Arial"/>
          <w:lang w:val="sr-Latn-CS"/>
        </w:rPr>
      </w:pPr>
      <w:r w:rsidRPr="006454C1">
        <w:rPr>
          <w:rFonts w:ascii="Arial" w:hAnsi="Arial" w:cs="Arial"/>
          <w:lang w:val="sr-Latn-CS"/>
        </w:rPr>
        <w:lastRenderedPageBreak/>
        <w:t>U slučaju da ponuđač ne dostavi bankarsku garanciju ponude, Ministarstvo će odbaciti ponudu.</w:t>
      </w:r>
    </w:p>
    <w:p w:rsidR="00C61DD5" w:rsidRPr="006454C1" w:rsidRDefault="00C61DD5" w:rsidP="00C61DD5">
      <w:pPr>
        <w:jc w:val="both"/>
        <w:rPr>
          <w:rFonts w:ascii="Arial" w:hAnsi="Arial" w:cs="Arial"/>
          <w:lang w:val="sr-Latn-CS"/>
        </w:rPr>
      </w:pPr>
      <w:r w:rsidRPr="006454C1">
        <w:rPr>
          <w:rFonts w:ascii="Arial" w:hAnsi="Arial" w:cs="Arial"/>
          <w:lang w:val="sr-Latn-CS"/>
        </w:rPr>
        <w:t>Ministartvo će aktivirati bankarsku garanciju ponude u sljedećim slučajevima:</w:t>
      </w:r>
    </w:p>
    <w:p w:rsidR="00C61DD5" w:rsidRPr="006454C1" w:rsidRDefault="00C61DD5" w:rsidP="00C61DD5">
      <w:pPr>
        <w:pStyle w:val="Level1"/>
        <w:keepNext/>
        <w:numPr>
          <w:ilvl w:val="0"/>
          <w:numId w:val="15"/>
        </w:numPr>
        <w:spacing w:after="0"/>
        <w:ind w:left="907"/>
        <w:jc w:val="both"/>
        <w:outlineLvl w:val="0"/>
        <w:rPr>
          <w:rFonts w:ascii="Arial" w:hAnsi="Arial" w:cs="Arial"/>
          <w:lang w:val="sr-Latn-CS"/>
        </w:rPr>
      </w:pPr>
      <w:bookmarkStart w:id="12" w:name="_Toc344192543"/>
      <w:r w:rsidRPr="006454C1">
        <w:rPr>
          <w:rFonts w:ascii="Arial" w:hAnsi="Arial" w:cs="Arial"/>
          <w:lang w:val="sr-Latn-CS"/>
        </w:rPr>
        <w:t>ponuđač povuče ili opozove svoju ponudu nakon isteka roka za podnošenje ponuda, a u toku propisanog perioda važenja ponuda, ili</w:t>
      </w:r>
      <w:bookmarkEnd w:id="12"/>
      <w:r w:rsidRPr="006454C1">
        <w:rPr>
          <w:rFonts w:ascii="Arial" w:hAnsi="Arial" w:cs="Arial"/>
          <w:lang w:val="sr-Latn-CS"/>
        </w:rPr>
        <w:t xml:space="preserve"> </w:t>
      </w:r>
    </w:p>
    <w:p w:rsidR="00C61DD5" w:rsidRPr="006454C1" w:rsidRDefault="00362583" w:rsidP="00C61DD5">
      <w:pPr>
        <w:pStyle w:val="Level1"/>
        <w:keepNext/>
        <w:numPr>
          <w:ilvl w:val="0"/>
          <w:numId w:val="15"/>
        </w:numPr>
        <w:spacing w:after="0"/>
        <w:ind w:left="907"/>
        <w:jc w:val="both"/>
        <w:outlineLvl w:val="0"/>
        <w:rPr>
          <w:rFonts w:ascii="Arial" w:hAnsi="Arial" w:cs="Arial"/>
          <w:lang w:val="sr-Latn-CS"/>
        </w:rPr>
      </w:pPr>
      <w:bookmarkStart w:id="13" w:name="_Toc344192544"/>
      <w:r w:rsidRPr="006454C1">
        <w:rPr>
          <w:rFonts w:ascii="Arial" w:hAnsi="Arial" w:cs="Arial"/>
          <w:lang w:val="sr-Latn-CS"/>
        </w:rPr>
        <w:t>ponuđač odbije da potpiše U</w:t>
      </w:r>
      <w:r w:rsidR="00C61DD5" w:rsidRPr="006454C1">
        <w:rPr>
          <w:rFonts w:ascii="Arial" w:hAnsi="Arial" w:cs="Arial"/>
          <w:lang w:val="sr-Latn-CS"/>
        </w:rPr>
        <w:t>govor o koncesiji, nakon donošenje odluke Vlade Crne Gore</w:t>
      </w:r>
      <w:r w:rsidRPr="006454C1">
        <w:rPr>
          <w:rFonts w:ascii="Arial" w:hAnsi="Arial" w:cs="Arial"/>
          <w:lang w:val="sr-Latn-CS"/>
        </w:rPr>
        <w:t xml:space="preserve"> o dodjeli U</w:t>
      </w:r>
      <w:r w:rsidR="00C61DD5" w:rsidRPr="006454C1">
        <w:rPr>
          <w:rFonts w:ascii="Arial" w:hAnsi="Arial" w:cs="Arial"/>
          <w:lang w:val="sr-Latn-CS"/>
        </w:rPr>
        <w:t>govora o koncesiji, ili</w:t>
      </w:r>
      <w:bookmarkEnd w:id="13"/>
      <w:r w:rsidR="00C61DD5" w:rsidRPr="006454C1">
        <w:rPr>
          <w:rFonts w:ascii="Arial" w:hAnsi="Arial" w:cs="Arial"/>
          <w:lang w:val="sr-Latn-CS"/>
        </w:rPr>
        <w:t xml:space="preserve"> </w:t>
      </w:r>
    </w:p>
    <w:p w:rsidR="00C61DD5" w:rsidRPr="006454C1" w:rsidRDefault="00362583" w:rsidP="00C61DD5">
      <w:pPr>
        <w:pStyle w:val="Level1"/>
        <w:keepNext/>
        <w:numPr>
          <w:ilvl w:val="0"/>
          <w:numId w:val="15"/>
        </w:numPr>
        <w:jc w:val="both"/>
        <w:outlineLvl w:val="0"/>
        <w:rPr>
          <w:rFonts w:ascii="Arial" w:hAnsi="Arial" w:cs="Arial"/>
          <w:lang w:val="sr-Latn-CS"/>
        </w:rPr>
      </w:pPr>
      <w:bookmarkStart w:id="14" w:name="_Toc344192546"/>
      <w:r w:rsidRPr="006454C1">
        <w:rPr>
          <w:rFonts w:ascii="Arial" w:hAnsi="Arial" w:cs="Arial"/>
          <w:lang w:val="sr-Latn-CS"/>
        </w:rPr>
        <w:t>ponuđač, nakon što potpiše U</w:t>
      </w:r>
      <w:r w:rsidR="00C61DD5" w:rsidRPr="006454C1">
        <w:rPr>
          <w:rFonts w:ascii="Arial" w:hAnsi="Arial" w:cs="Arial"/>
          <w:lang w:val="sr-Latn-CS"/>
        </w:rPr>
        <w:t>govor o koncesiji, a u periodu važenja ove Garancije, odbije da u ugovorenom roku dostavi bankarsku garanciju za valjano izvršavanje ugovornih obaveza.</w:t>
      </w:r>
    </w:p>
    <w:bookmarkEnd w:id="14"/>
    <w:p w:rsidR="00C61DD5" w:rsidRPr="006454C1" w:rsidRDefault="00C61DD5" w:rsidP="00C61DD5">
      <w:pPr>
        <w:pStyle w:val="Heading1"/>
        <w:spacing w:before="0" w:after="200"/>
        <w:rPr>
          <w:rFonts w:ascii="Arial" w:hAnsi="Arial" w:cs="Arial"/>
          <w:sz w:val="22"/>
          <w:szCs w:val="22"/>
          <w:lang w:val="sr-Latn-CS"/>
        </w:rPr>
      </w:pPr>
      <w:r w:rsidRPr="006454C1">
        <w:rPr>
          <w:rFonts w:ascii="Arial" w:hAnsi="Arial" w:cs="Arial"/>
          <w:sz w:val="22"/>
          <w:szCs w:val="22"/>
          <w:lang w:val="sr-Latn-CS"/>
        </w:rPr>
        <w:t>Rok za podnošenje ponuda</w:t>
      </w:r>
    </w:p>
    <w:p w:rsidR="00C61DD5" w:rsidRPr="006454C1" w:rsidRDefault="00814C61" w:rsidP="00814C61">
      <w:pPr>
        <w:rPr>
          <w:rFonts w:ascii="Arial" w:hAnsi="Arial" w:cs="Arial"/>
          <w:lang w:val="sr-Latn-CS"/>
        </w:rPr>
      </w:pPr>
      <w:r w:rsidRPr="006454C1">
        <w:rPr>
          <w:rFonts w:ascii="Arial" w:hAnsi="Arial" w:cs="Arial"/>
          <w:lang w:val="sr-Latn-CS"/>
        </w:rPr>
        <w:t>Rok za podnošenje ponuda je 30 dana od dana objavljivanja Javnog oglasa u “Služben</w:t>
      </w:r>
      <w:r w:rsidR="00E70EE1">
        <w:rPr>
          <w:rFonts w:ascii="Arial" w:hAnsi="Arial" w:cs="Arial"/>
          <w:lang w:val="sr-Latn-CS"/>
        </w:rPr>
        <w:t>om listu Crne Gore”, do 12 časova.</w:t>
      </w:r>
      <w:r w:rsidRPr="006454C1">
        <w:rPr>
          <w:rFonts w:ascii="Arial" w:hAnsi="Arial" w:cs="Arial"/>
          <w:bCs/>
          <w:lang w:val="sr-Latn-CS"/>
        </w:rPr>
        <w:tab/>
      </w:r>
    </w:p>
    <w:p w:rsidR="00C61DD5" w:rsidRPr="006454C1" w:rsidRDefault="00C61DD5" w:rsidP="00C61DD5">
      <w:pPr>
        <w:jc w:val="both"/>
        <w:rPr>
          <w:rFonts w:ascii="Arial" w:hAnsi="Arial" w:cs="Arial"/>
          <w:lang w:val="sr-Latn-CS"/>
        </w:rPr>
      </w:pPr>
      <w:r w:rsidRPr="006454C1">
        <w:rPr>
          <w:rFonts w:ascii="Arial" w:hAnsi="Arial" w:cs="Arial"/>
          <w:lang w:val="sr-Latn-CS"/>
        </w:rPr>
        <w:t>Ponude moraju biti poslate preporučenom poštom ili lično dostavljene na sljedeću adresu:</w:t>
      </w:r>
    </w:p>
    <w:p w:rsidR="00C61DD5" w:rsidRPr="006454C1" w:rsidRDefault="00C61DD5" w:rsidP="00C61DD5">
      <w:pPr>
        <w:spacing w:after="0"/>
        <w:jc w:val="both"/>
        <w:rPr>
          <w:rFonts w:ascii="Arial" w:hAnsi="Arial" w:cs="Arial"/>
          <w:lang w:val="sr-Latn-CS"/>
        </w:rPr>
      </w:pPr>
      <w:r w:rsidRPr="006454C1">
        <w:rPr>
          <w:rFonts w:ascii="Arial" w:hAnsi="Arial" w:cs="Arial"/>
          <w:lang w:val="sr-Latn-CS"/>
        </w:rPr>
        <w:t>Ministarstvo ekonomije</w:t>
      </w:r>
    </w:p>
    <w:p w:rsidR="00C61DD5" w:rsidRPr="006454C1" w:rsidRDefault="00C61DD5" w:rsidP="00C61DD5">
      <w:pPr>
        <w:spacing w:after="0"/>
        <w:jc w:val="both"/>
        <w:rPr>
          <w:rFonts w:ascii="Arial" w:hAnsi="Arial" w:cs="Arial"/>
          <w:lang w:val="sr-Latn-CS"/>
        </w:rPr>
      </w:pPr>
      <w:r w:rsidRPr="006454C1">
        <w:rPr>
          <w:rFonts w:ascii="Arial" w:hAnsi="Arial" w:cs="Arial"/>
          <w:lang w:val="sr-Latn-CS"/>
        </w:rPr>
        <w:t>Rimski trg 46</w:t>
      </w:r>
    </w:p>
    <w:p w:rsidR="00C61DD5" w:rsidRPr="006454C1" w:rsidRDefault="00C61DD5" w:rsidP="00C61DD5">
      <w:pPr>
        <w:spacing w:after="0"/>
        <w:jc w:val="both"/>
        <w:rPr>
          <w:rFonts w:ascii="Arial" w:hAnsi="Arial" w:cs="Arial"/>
          <w:lang w:val="sr-Latn-CS"/>
        </w:rPr>
      </w:pPr>
      <w:r w:rsidRPr="006454C1">
        <w:rPr>
          <w:rFonts w:ascii="Arial" w:hAnsi="Arial" w:cs="Arial"/>
          <w:lang w:val="sr-Latn-CS"/>
        </w:rPr>
        <w:t>81 000 Podgorica</w:t>
      </w:r>
    </w:p>
    <w:p w:rsidR="00C61DD5" w:rsidRPr="006454C1" w:rsidRDefault="00C61DD5" w:rsidP="00C61DD5">
      <w:pPr>
        <w:jc w:val="both"/>
        <w:rPr>
          <w:rFonts w:ascii="Arial" w:hAnsi="Arial" w:cs="Arial"/>
          <w:lang w:val="sr-Latn-CS"/>
        </w:rPr>
      </w:pPr>
      <w:r w:rsidRPr="006454C1">
        <w:rPr>
          <w:rFonts w:ascii="Arial" w:hAnsi="Arial" w:cs="Arial"/>
          <w:lang w:val="sr-Latn-CS"/>
        </w:rPr>
        <w:t>Crna Gora</w:t>
      </w:r>
    </w:p>
    <w:p w:rsidR="00C61DD5" w:rsidRPr="006454C1" w:rsidRDefault="00C61DD5" w:rsidP="00C61DD5">
      <w:pPr>
        <w:jc w:val="both"/>
        <w:rPr>
          <w:rFonts w:ascii="Arial" w:hAnsi="Arial" w:cs="Arial"/>
          <w:lang w:val="sr-Latn-CS"/>
        </w:rPr>
      </w:pPr>
      <w:r w:rsidRPr="006454C1">
        <w:rPr>
          <w:rFonts w:ascii="Arial" w:hAnsi="Arial" w:cs="Arial"/>
          <w:lang w:val="sr-Latn-CS"/>
        </w:rPr>
        <w:t>Bilo koja ponuda dostavljena drugim sredstvima (kao što su e-mail, faks, itd.) koja su drugačija od onih prethodno opisanih neće biti razmatrana.</w:t>
      </w:r>
    </w:p>
    <w:p w:rsidR="00C61DD5" w:rsidRPr="006454C1" w:rsidRDefault="00C61DD5" w:rsidP="00C61DD5">
      <w:pPr>
        <w:jc w:val="both"/>
        <w:rPr>
          <w:rFonts w:ascii="Arial" w:hAnsi="Arial" w:cs="Arial"/>
          <w:lang w:val="sr-Latn-CS"/>
        </w:rPr>
      </w:pPr>
      <w:r w:rsidRPr="006454C1">
        <w:rPr>
          <w:rFonts w:ascii="Arial" w:hAnsi="Arial" w:cs="Arial"/>
          <w:lang w:val="sr-Latn-CS"/>
        </w:rPr>
        <w:t>Za svaku ponudu će se izdati potvrda na kojoj je označen datum i vrijeme podnošenja svake ponude.</w:t>
      </w:r>
    </w:p>
    <w:p w:rsidR="00814C61" w:rsidRPr="006454C1" w:rsidRDefault="00814C61" w:rsidP="00814C61">
      <w:pPr>
        <w:jc w:val="both"/>
        <w:rPr>
          <w:rFonts w:ascii="Arial" w:hAnsi="Arial" w:cs="Arial"/>
          <w:lang w:val="hr-HR"/>
        </w:rPr>
      </w:pPr>
      <w:r w:rsidRPr="006454C1">
        <w:rPr>
          <w:rFonts w:ascii="Arial" w:hAnsi="Arial" w:cs="Arial"/>
          <w:lang w:val="sr-Latn-CS"/>
        </w:rPr>
        <w:t>Javno</w:t>
      </w:r>
      <w:r w:rsidRPr="006454C1">
        <w:rPr>
          <w:rFonts w:ascii="Arial" w:hAnsi="Arial" w:cs="Arial"/>
          <w:lang w:val="hr-HR"/>
        </w:rPr>
        <w:t xml:space="preserve"> </w:t>
      </w:r>
      <w:r w:rsidRPr="006454C1">
        <w:rPr>
          <w:rFonts w:ascii="Arial" w:hAnsi="Arial" w:cs="Arial"/>
          <w:lang w:val="sr-Latn-CS"/>
        </w:rPr>
        <w:t>otvaranje</w:t>
      </w:r>
      <w:r w:rsidRPr="006454C1">
        <w:rPr>
          <w:rFonts w:ascii="Arial" w:hAnsi="Arial" w:cs="Arial"/>
          <w:lang w:val="hr-HR"/>
        </w:rPr>
        <w:t xml:space="preserve"> </w:t>
      </w:r>
      <w:r w:rsidRPr="006454C1">
        <w:rPr>
          <w:rFonts w:ascii="Arial" w:hAnsi="Arial" w:cs="Arial"/>
          <w:lang w:val="sr-Latn-CS"/>
        </w:rPr>
        <w:t>ponuda</w:t>
      </w:r>
      <w:r w:rsidRPr="006454C1">
        <w:rPr>
          <w:rFonts w:ascii="Arial" w:hAnsi="Arial" w:cs="Arial"/>
          <w:lang w:val="hr-HR"/>
        </w:rPr>
        <w:t xml:space="preserve"> </w:t>
      </w:r>
      <w:r w:rsidRPr="006454C1">
        <w:rPr>
          <w:rFonts w:ascii="Arial" w:hAnsi="Arial" w:cs="Arial"/>
          <w:lang w:val="sr-Latn-CS"/>
        </w:rPr>
        <w:t>izvr</w:t>
      </w:r>
      <w:r w:rsidRPr="006454C1">
        <w:rPr>
          <w:rFonts w:ascii="Arial" w:hAnsi="Arial" w:cs="Arial"/>
          <w:lang w:val="hr-HR"/>
        </w:rPr>
        <w:t>š</w:t>
      </w:r>
      <w:r w:rsidRPr="006454C1">
        <w:rPr>
          <w:rFonts w:ascii="Arial" w:hAnsi="Arial" w:cs="Arial"/>
          <w:lang w:val="sr-Latn-CS"/>
        </w:rPr>
        <w:t>i</w:t>
      </w:r>
      <w:r w:rsidRPr="006454C1">
        <w:rPr>
          <w:rFonts w:ascii="Arial" w:hAnsi="Arial" w:cs="Arial"/>
          <w:lang w:val="hr-HR"/>
        </w:rPr>
        <w:t>ć</w:t>
      </w:r>
      <w:r w:rsidRPr="006454C1">
        <w:rPr>
          <w:rFonts w:ascii="Arial" w:hAnsi="Arial" w:cs="Arial"/>
          <w:lang w:val="sr-Latn-CS"/>
        </w:rPr>
        <w:t>e</w:t>
      </w:r>
      <w:r w:rsidRPr="006454C1">
        <w:rPr>
          <w:rFonts w:ascii="Arial" w:hAnsi="Arial" w:cs="Arial"/>
          <w:lang w:val="hr-HR"/>
        </w:rPr>
        <w:t xml:space="preserve"> </w:t>
      </w:r>
      <w:r w:rsidRPr="006454C1">
        <w:rPr>
          <w:rFonts w:ascii="Arial" w:hAnsi="Arial" w:cs="Arial"/>
          <w:lang w:val="sr-Latn-CS"/>
        </w:rPr>
        <w:t>se</w:t>
      </w:r>
      <w:r w:rsidRPr="006454C1">
        <w:rPr>
          <w:rFonts w:ascii="Arial" w:hAnsi="Arial" w:cs="Arial"/>
          <w:lang w:val="hr-HR"/>
        </w:rPr>
        <w:t xml:space="preserve">, </w:t>
      </w:r>
      <w:r w:rsidRPr="006454C1">
        <w:rPr>
          <w:rFonts w:ascii="Arial" w:hAnsi="Arial" w:cs="Arial"/>
          <w:lang w:val="sr-Latn-CS"/>
        </w:rPr>
        <w:t>u</w:t>
      </w:r>
      <w:r w:rsidRPr="006454C1">
        <w:rPr>
          <w:rFonts w:ascii="Arial" w:hAnsi="Arial" w:cs="Arial"/>
          <w:lang w:val="hr-HR"/>
        </w:rPr>
        <w:t xml:space="preserve"> </w:t>
      </w:r>
      <w:r w:rsidRPr="006454C1">
        <w:rPr>
          <w:rFonts w:ascii="Arial" w:hAnsi="Arial" w:cs="Arial"/>
          <w:lang w:val="sr-Latn-CS"/>
        </w:rPr>
        <w:t>prisustvu</w:t>
      </w:r>
      <w:r w:rsidRPr="006454C1">
        <w:rPr>
          <w:rFonts w:ascii="Arial" w:hAnsi="Arial" w:cs="Arial"/>
          <w:lang w:val="hr-HR"/>
        </w:rPr>
        <w:t xml:space="preserve"> </w:t>
      </w:r>
      <w:r w:rsidRPr="006454C1">
        <w:rPr>
          <w:rFonts w:ascii="Arial" w:hAnsi="Arial" w:cs="Arial"/>
          <w:lang w:val="sr-Latn-CS"/>
        </w:rPr>
        <w:t>ovla</w:t>
      </w:r>
      <w:r w:rsidRPr="006454C1">
        <w:rPr>
          <w:rFonts w:ascii="Arial" w:hAnsi="Arial" w:cs="Arial"/>
          <w:lang w:val="hr-HR"/>
        </w:rPr>
        <w:t>šć</w:t>
      </w:r>
      <w:r w:rsidRPr="006454C1">
        <w:rPr>
          <w:rFonts w:ascii="Arial" w:hAnsi="Arial" w:cs="Arial"/>
          <w:lang w:val="sr-Latn-CS"/>
        </w:rPr>
        <w:t>enih</w:t>
      </w:r>
      <w:r w:rsidRPr="006454C1">
        <w:rPr>
          <w:rFonts w:ascii="Arial" w:hAnsi="Arial" w:cs="Arial"/>
          <w:lang w:val="hr-HR"/>
        </w:rPr>
        <w:t xml:space="preserve"> </w:t>
      </w:r>
      <w:r w:rsidRPr="006454C1">
        <w:rPr>
          <w:rFonts w:ascii="Arial" w:hAnsi="Arial" w:cs="Arial"/>
          <w:lang w:val="sr-Latn-CS"/>
        </w:rPr>
        <w:t>predstavnika</w:t>
      </w:r>
      <w:r w:rsidRPr="006454C1">
        <w:rPr>
          <w:rFonts w:ascii="Arial" w:hAnsi="Arial" w:cs="Arial"/>
          <w:lang w:val="hr-HR"/>
        </w:rPr>
        <w:t xml:space="preserve">, </w:t>
      </w:r>
      <w:r w:rsidRPr="006454C1">
        <w:rPr>
          <w:rFonts w:ascii="Arial" w:hAnsi="Arial" w:cs="Arial"/>
          <w:lang w:val="sr-Latn-CS"/>
        </w:rPr>
        <w:t>nakon</w:t>
      </w:r>
      <w:r w:rsidRPr="006454C1">
        <w:rPr>
          <w:rFonts w:ascii="Arial" w:hAnsi="Arial" w:cs="Arial"/>
          <w:lang w:val="hr-HR"/>
        </w:rPr>
        <w:t xml:space="preserve"> </w:t>
      </w:r>
      <w:r w:rsidRPr="006454C1">
        <w:rPr>
          <w:rFonts w:ascii="Arial" w:hAnsi="Arial" w:cs="Arial"/>
          <w:lang w:val="sr-Latn-CS"/>
        </w:rPr>
        <w:t>isteka</w:t>
      </w:r>
      <w:r w:rsidRPr="006454C1">
        <w:rPr>
          <w:rFonts w:ascii="Arial" w:hAnsi="Arial" w:cs="Arial"/>
          <w:lang w:val="hr-HR"/>
        </w:rPr>
        <w:t xml:space="preserve"> </w:t>
      </w:r>
      <w:r w:rsidRPr="006454C1">
        <w:rPr>
          <w:rFonts w:ascii="Arial" w:hAnsi="Arial" w:cs="Arial"/>
          <w:lang w:val="sr-Latn-CS"/>
        </w:rPr>
        <w:t>roka</w:t>
      </w:r>
      <w:r w:rsidRPr="006454C1">
        <w:rPr>
          <w:rFonts w:ascii="Arial" w:hAnsi="Arial" w:cs="Arial"/>
          <w:lang w:val="hr-HR"/>
        </w:rPr>
        <w:t xml:space="preserve"> </w:t>
      </w:r>
      <w:r w:rsidRPr="006454C1">
        <w:rPr>
          <w:rFonts w:ascii="Arial" w:hAnsi="Arial" w:cs="Arial"/>
          <w:lang w:val="sr-Latn-CS"/>
        </w:rPr>
        <w:t>od</w:t>
      </w:r>
      <w:r w:rsidRPr="006454C1">
        <w:rPr>
          <w:rFonts w:ascii="Arial" w:hAnsi="Arial" w:cs="Arial"/>
          <w:lang w:val="hr-HR"/>
        </w:rPr>
        <w:t xml:space="preserve"> 30 </w:t>
      </w:r>
      <w:r w:rsidRPr="006454C1">
        <w:rPr>
          <w:rFonts w:ascii="Arial" w:hAnsi="Arial" w:cs="Arial"/>
          <w:lang w:val="sr-Latn-CS"/>
        </w:rPr>
        <w:t>dana</w:t>
      </w:r>
      <w:r w:rsidRPr="006454C1">
        <w:rPr>
          <w:rFonts w:ascii="Arial" w:hAnsi="Arial" w:cs="Arial"/>
          <w:lang w:val="hr-HR"/>
        </w:rPr>
        <w:t xml:space="preserve"> </w:t>
      </w:r>
      <w:r w:rsidRPr="006454C1">
        <w:rPr>
          <w:rFonts w:ascii="Arial" w:hAnsi="Arial" w:cs="Arial"/>
          <w:lang w:val="sr-Latn-CS"/>
        </w:rPr>
        <w:t>od</w:t>
      </w:r>
      <w:r w:rsidRPr="006454C1">
        <w:rPr>
          <w:rFonts w:ascii="Arial" w:hAnsi="Arial" w:cs="Arial"/>
          <w:lang w:val="hr-HR"/>
        </w:rPr>
        <w:t xml:space="preserve"> </w:t>
      </w:r>
      <w:r w:rsidRPr="006454C1">
        <w:rPr>
          <w:rFonts w:ascii="Arial" w:hAnsi="Arial" w:cs="Arial"/>
          <w:lang w:val="sr-Latn-CS"/>
        </w:rPr>
        <w:t>dana</w:t>
      </w:r>
      <w:r w:rsidRPr="006454C1">
        <w:rPr>
          <w:rFonts w:ascii="Arial" w:hAnsi="Arial" w:cs="Arial"/>
          <w:lang w:val="hr-HR"/>
        </w:rPr>
        <w:t xml:space="preserve"> </w:t>
      </w:r>
      <w:r w:rsidRPr="006454C1">
        <w:rPr>
          <w:rFonts w:ascii="Arial" w:hAnsi="Arial" w:cs="Arial"/>
          <w:lang w:val="sr-Latn-CS"/>
        </w:rPr>
        <w:t>objavljivanja</w:t>
      </w:r>
      <w:r w:rsidRPr="006454C1">
        <w:rPr>
          <w:rFonts w:ascii="Arial" w:hAnsi="Arial" w:cs="Arial"/>
          <w:lang w:val="hr-HR"/>
        </w:rPr>
        <w:t xml:space="preserve"> </w:t>
      </w:r>
      <w:r w:rsidRPr="006454C1">
        <w:rPr>
          <w:rFonts w:ascii="Arial" w:hAnsi="Arial" w:cs="Arial"/>
          <w:lang w:val="sr-Latn-CS"/>
        </w:rPr>
        <w:t>Javnog</w:t>
      </w:r>
      <w:r w:rsidRPr="006454C1">
        <w:rPr>
          <w:rFonts w:ascii="Arial" w:hAnsi="Arial" w:cs="Arial"/>
          <w:lang w:val="hr-HR"/>
        </w:rPr>
        <w:t xml:space="preserve"> </w:t>
      </w:r>
      <w:r w:rsidRPr="006454C1">
        <w:rPr>
          <w:rFonts w:ascii="Arial" w:hAnsi="Arial" w:cs="Arial"/>
          <w:lang w:val="sr-Latn-CS"/>
        </w:rPr>
        <w:t>oglasa</w:t>
      </w:r>
      <w:r w:rsidRPr="006454C1">
        <w:rPr>
          <w:rFonts w:ascii="Arial" w:hAnsi="Arial" w:cs="Arial"/>
          <w:lang w:val="hr-HR"/>
        </w:rPr>
        <w:t xml:space="preserve">, </w:t>
      </w:r>
      <w:r w:rsidRPr="006454C1">
        <w:rPr>
          <w:rFonts w:ascii="Arial" w:hAnsi="Arial" w:cs="Arial"/>
          <w:lang w:val="sr-Latn-CS"/>
        </w:rPr>
        <w:t>u</w:t>
      </w:r>
      <w:r w:rsidRPr="006454C1">
        <w:rPr>
          <w:rFonts w:ascii="Arial" w:hAnsi="Arial" w:cs="Arial"/>
          <w:lang w:val="hr-HR"/>
        </w:rPr>
        <w:t xml:space="preserve"> </w:t>
      </w:r>
      <w:r w:rsidRPr="006454C1">
        <w:rPr>
          <w:rFonts w:ascii="Arial" w:hAnsi="Arial" w:cs="Arial"/>
          <w:lang w:val="sr-Latn-CS"/>
        </w:rPr>
        <w:t>prostorijama</w:t>
      </w:r>
      <w:r w:rsidRPr="006454C1">
        <w:rPr>
          <w:rFonts w:ascii="Arial" w:hAnsi="Arial" w:cs="Arial"/>
          <w:lang w:val="hr-HR"/>
        </w:rPr>
        <w:t xml:space="preserve"> </w:t>
      </w:r>
      <w:r w:rsidRPr="006454C1">
        <w:rPr>
          <w:rFonts w:ascii="Arial" w:hAnsi="Arial" w:cs="Arial"/>
          <w:lang w:val="sr-Latn-CS"/>
        </w:rPr>
        <w:t>Ministarstva</w:t>
      </w:r>
      <w:r w:rsidRPr="006454C1">
        <w:rPr>
          <w:rFonts w:ascii="Arial" w:hAnsi="Arial" w:cs="Arial"/>
          <w:lang w:val="hr-HR"/>
        </w:rPr>
        <w:t xml:space="preserve"> </w:t>
      </w:r>
      <w:r w:rsidRPr="006454C1">
        <w:rPr>
          <w:rFonts w:ascii="Arial" w:hAnsi="Arial" w:cs="Arial"/>
          <w:lang w:val="sr-Latn-CS"/>
        </w:rPr>
        <w:t>ekonomije</w:t>
      </w:r>
      <w:r w:rsidRPr="006454C1">
        <w:rPr>
          <w:rFonts w:ascii="Arial" w:hAnsi="Arial" w:cs="Arial"/>
          <w:lang w:val="hr-HR"/>
        </w:rPr>
        <w:t xml:space="preserve"> </w:t>
      </w:r>
      <w:r w:rsidRPr="006454C1">
        <w:rPr>
          <w:rFonts w:ascii="Arial" w:hAnsi="Arial" w:cs="Arial"/>
          <w:lang w:val="sr-Latn-CS"/>
        </w:rPr>
        <w:t>sa</w:t>
      </w:r>
      <w:r w:rsidRPr="006454C1">
        <w:rPr>
          <w:rFonts w:ascii="Arial" w:hAnsi="Arial" w:cs="Arial"/>
          <w:lang w:val="hr-HR"/>
        </w:rPr>
        <w:t xml:space="preserve"> </w:t>
      </w:r>
      <w:r w:rsidRPr="006454C1">
        <w:rPr>
          <w:rFonts w:ascii="Arial" w:hAnsi="Arial" w:cs="Arial"/>
          <w:lang w:val="sr-Latn-CS"/>
        </w:rPr>
        <w:t>po</w:t>
      </w:r>
      <w:r w:rsidRPr="006454C1">
        <w:rPr>
          <w:rFonts w:ascii="Arial" w:hAnsi="Arial" w:cs="Arial"/>
          <w:lang w:val="hr-HR"/>
        </w:rPr>
        <w:t>č</w:t>
      </w:r>
      <w:r w:rsidRPr="006454C1">
        <w:rPr>
          <w:rFonts w:ascii="Arial" w:hAnsi="Arial" w:cs="Arial"/>
          <w:lang w:val="sr-Latn-CS"/>
        </w:rPr>
        <w:t>etkom</w:t>
      </w:r>
      <w:r w:rsidRPr="006454C1">
        <w:rPr>
          <w:rFonts w:ascii="Arial" w:hAnsi="Arial" w:cs="Arial"/>
          <w:lang w:val="hr-HR"/>
        </w:rPr>
        <w:t xml:space="preserve"> </w:t>
      </w:r>
      <w:r w:rsidRPr="006454C1">
        <w:rPr>
          <w:rFonts w:ascii="Arial" w:hAnsi="Arial" w:cs="Arial"/>
          <w:lang w:val="sr-Latn-CS"/>
        </w:rPr>
        <w:t>u</w:t>
      </w:r>
      <w:r w:rsidRPr="006454C1">
        <w:rPr>
          <w:rFonts w:ascii="Arial" w:hAnsi="Arial" w:cs="Arial"/>
          <w:lang w:val="hr-HR"/>
        </w:rPr>
        <w:t xml:space="preserve"> 13 </w:t>
      </w:r>
      <w:r w:rsidRPr="006454C1">
        <w:rPr>
          <w:rFonts w:ascii="Arial" w:hAnsi="Arial" w:cs="Arial"/>
          <w:lang w:val="sr-Latn-CS"/>
        </w:rPr>
        <w:t>sati</w:t>
      </w:r>
      <w:r w:rsidRPr="006454C1">
        <w:rPr>
          <w:rFonts w:ascii="Arial" w:hAnsi="Arial" w:cs="Arial"/>
          <w:lang w:val="hr-HR"/>
        </w:rPr>
        <w:t>.</w:t>
      </w:r>
    </w:p>
    <w:p w:rsidR="00C61DD5" w:rsidRPr="006454C1" w:rsidRDefault="00C61DD5" w:rsidP="00C61DD5">
      <w:pPr>
        <w:jc w:val="both"/>
        <w:rPr>
          <w:rFonts w:ascii="Arial" w:hAnsi="Arial" w:cs="Arial"/>
          <w:lang w:val="sr-Latn-CS"/>
        </w:rPr>
      </w:pPr>
      <w:r w:rsidRPr="006454C1">
        <w:rPr>
          <w:rFonts w:ascii="Arial" w:hAnsi="Arial" w:cs="Arial"/>
          <w:lang w:val="sr-Latn-CS"/>
        </w:rPr>
        <w:t>Ovlašćeni predstavnici ponuđača koji prisustvuju javnom otvaranju ponuda su dužni da prezentuju ovlašćenje za prisustvovanje otvaranju ponuda, kao i lični dokument za identifikaciju.</w:t>
      </w:r>
    </w:p>
    <w:p w:rsidR="00C61DD5" w:rsidRPr="006454C1" w:rsidRDefault="00C61DD5" w:rsidP="00C61DD5">
      <w:pPr>
        <w:jc w:val="both"/>
        <w:rPr>
          <w:rFonts w:ascii="Arial" w:hAnsi="Arial" w:cs="Arial"/>
          <w:lang w:val="sr-Latn-CS"/>
        </w:rPr>
      </w:pPr>
      <w:r w:rsidRPr="006454C1">
        <w:rPr>
          <w:rFonts w:ascii="Arial" w:hAnsi="Arial" w:cs="Arial"/>
          <w:lang w:val="sr-Latn-CS"/>
        </w:rPr>
        <w:t>Sve ponude moraju da imaju važenje najmanje 6 mjeseci od datuma zatvaranja roka za podnošenje ponuda.</w:t>
      </w:r>
    </w:p>
    <w:p w:rsidR="00C61DD5" w:rsidRPr="006454C1" w:rsidRDefault="00C61DD5" w:rsidP="00C61DD5">
      <w:pPr>
        <w:jc w:val="both"/>
        <w:rPr>
          <w:rFonts w:ascii="Arial" w:hAnsi="Arial" w:cs="Arial"/>
          <w:lang w:val="sr-Latn-CS"/>
        </w:rPr>
      </w:pPr>
      <w:r w:rsidRPr="006454C1">
        <w:rPr>
          <w:rFonts w:ascii="Arial" w:hAnsi="Arial" w:cs="Arial"/>
          <w:lang w:val="sr-Latn-CS"/>
        </w:rPr>
        <w:t>Podnešene ponude se mogu povući uz pisani zahtjev ponuđača najkasnije do krajnjeg roka za podnošenje ponuda. Ponuda koja na primljenja nakon isteka krajnjeg roka za podnošenje ponuda, smatraće se neblagovremenom. Takođe, zahtjev za povlačenje ponude prispio nakon isteka krajnjeg roka za podnošenje ponuda, smatraće se neblagovremenim. Neblagovremene ponude ili zakašnjeli zahtjevi za povlačenje ponuda neće se razmatrati.</w:t>
      </w:r>
    </w:p>
    <w:sectPr w:rsidR="00C61DD5" w:rsidRPr="006454C1" w:rsidSect="00AC4618">
      <w:footerReference w:type="default" r:id="rId15"/>
      <w:footerReference w:type="first" r:id="rId16"/>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392A" w:rsidRDefault="0054392A" w:rsidP="003418D4">
      <w:pPr>
        <w:spacing w:after="0" w:line="240" w:lineRule="auto"/>
      </w:pPr>
      <w:r>
        <w:separator/>
      </w:r>
    </w:p>
  </w:endnote>
  <w:endnote w:type="continuationSeparator" w:id="0">
    <w:p w:rsidR="0054392A" w:rsidRDefault="0054392A" w:rsidP="003418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993"/>
      <w:gridCol w:w="8583"/>
    </w:tblGrid>
    <w:tr w:rsidR="00AC4618">
      <w:tc>
        <w:tcPr>
          <w:tcW w:w="918" w:type="dxa"/>
        </w:tcPr>
        <w:p w:rsidR="00AC4618" w:rsidRPr="00AC4618" w:rsidRDefault="00115C00">
          <w:pPr>
            <w:pStyle w:val="Footer"/>
            <w:jc w:val="right"/>
            <w:rPr>
              <w:b/>
              <w:color w:val="4F81BD" w:themeColor="accent1"/>
              <w:sz w:val="20"/>
              <w:szCs w:val="20"/>
            </w:rPr>
          </w:pPr>
          <w:r w:rsidRPr="00AC4618">
            <w:rPr>
              <w:sz w:val="20"/>
              <w:szCs w:val="20"/>
            </w:rPr>
            <w:fldChar w:fldCharType="begin"/>
          </w:r>
          <w:r w:rsidR="00AC4618" w:rsidRPr="00AC4618">
            <w:rPr>
              <w:sz w:val="20"/>
              <w:szCs w:val="20"/>
            </w:rPr>
            <w:instrText xml:space="preserve"> PAGE   \* MERGEFORMAT </w:instrText>
          </w:r>
          <w:r w:rsidRPr="00AC4618">
            <w:rPr>
              <w:sz w:val="20"/>
              <w:szCs w:val="20"/>
            </w:rPr>
            <w:fldChar w:fldCharType="separate"/>
          </w:r>
          <w:r w:rsidR="00E70EE1" w:rsidRPr="00E70EE1">
            <w:rPr>
              <w:b/>
              <w:noProof/>
              <w:color w:val="4F81BD" w:themeColor="accent1"/>
              <w:sz w:val="20"/>
              <w:szCs w:val="20"/>
            </w:rPr>
            <w:t>9</w:t>
          </w:r>
          <w:r w:rsidRPr="00AC4618">
            <w:rPr>
              <w:sz w:val="20"/>
              <w:szCs w:val="20"/>
            </w:rPr>
            <w:fldChar w:fldCharType="end"/>
          </w:r>
        </w:p>
      </w:tc>
      <w:tc>
        <w:tcPr>
          <w:tcW w:w="7938" w:type="dxa"/>
        </w:tcPr>
        <w:p w:rsidR="00AC4618" w:rsidRPr="00AC4618" w:rsidRDefault="00AC4618" w:rsidP="00AC4618">
          <w:pPr>
            <w:pStyle w:val="Footer"/>
            <w:jc w:val="both"/>
            <w:rPr>
              <w:sz w:val="20"/>
              <w:szCs w:val="20"/>
            </w:rPr>
          </w:pPr>
          <w:proofErr w:type="spellStart"/>
          <w:r w:rsidRPr="00AC4618">
            <w:rPr>
              <w:sz w:val="20"/>
              <w:szCs w:val="20"/>
            </w:rPr>
            <w:t>Koncesioni</w:t>
          </w:r>
          <w:proofErr w:type="spellEnd"/>
          <w:r w:rsidRPr="00AC4618">
            <w:rPr>
              <w:sz w:val="20"/>
              <w:szCs w:val="20"/>
            </w:rPr>
            <w:t xml:space="preserve"> </w:t>
          </w:r>
          <w:proofErr w:type="spellStart"/>
          <w:r>
            <w:rPr>
              <w:sz w:val="20"/>
              <w:szCs w:val="20"/>
            </w:rPr>
            <w:t>akt</w:t>
          </w:r>
          <w:proofErr w:type="spellEnd"/>
          <w:r>
            <w:rPr>
              <w:sz w:val="20"/>
              <w:szCs w:val="20"/>
            </w:rPr>
            <w:t xml:space="preserve"> o </w:t>
          </w:r>
          <w:proofErr w:type="spellStart"/>
          <w:r>
            <w:rPr>
              <w:sz w:val="20"/>
              <w:szCs w:val="20"/>
            </w:rPr>
            <w:t>pojavi</w:t>
          </w:r>
          <w:proofErr w:type="spellEnd"/>
          <w:r>
            <w:rPr>
              <w:sz w:val="20"/>
              <w:szCs w:val="20"/>
            </w:rPr>
            <w:t xml:space="preserve"> </w:t>
          </w:r>
          <w:proofErr w:type="spellStart"/>
          <w:r>
            <w:rPr>
              <w:sz w:val="20"/>
              <w:szCs w:val="20"/>
            </w:rPr>
            <w:t>mineralne</w:t>
          </w:r>
          <w:proofErr w:type="spellEnd"/>
          <w:r>
            <w:rPr>
              <w:sz w:val="20"/>
              <w:szCs w:val="20"/>
            </w:rPr>
            <w:t xml:space="preserve"> </w:t>
          </w:r>
          <w:proofErr w:type="spellStart"/>
          <w:r>
            <w:rPr>
              <w:sz w:val="20"/>
              <w:szCs w:val="20"/>
            </w:rPr>
            <w:t>sirovine</w:t>
          </w:r>
          <w:proofErr w:type="spellEnd"/>
          <w:r>
            <w:rPr>
              <w:sz w:val="20"/>
              <w:szCs w:val="20"/>
            </w:rPr>
            <w:t xml:space="preserve"> </w:t>
          </w:r>
          <w:proofErr w:type="spellStart"/>
          <w:r>
            <w:rPr>
              <w:sz w:val="20"/>
              <w:szCs w:val="20"/>
            </w:rPr>
            <w:t>tehničko-građevinskog</w:t>
          </w:r>
          <w:proofErr w:type="spellEnd"/>
          <w:r>
            <w:rPr>
              <w:sz w:val="20"/>
              <w:szCs w:val="20"/>
            </w:rPr>
            <w:t xml:space="preserve"> </w:t>
          </w:r>
          <w:proofErr w:type="spellStart"/>
          <w:r>
            <w:rPr>
              <w:sz w:val="20"/>
              <w:szCs w:val="20"/>
            </w:rPr>
            <w:t>kamena</w:t>
          </w:r>
          <w:proofErr w:type="spellEnd"/>
          <w:r>
            <w:rPr>
              <w:sz w:val="20"/>
              <w:szCs w:val="20"/>
            </w:rPr>
            <w:t xml:space="preserve"> (</w:t>
          </w:r>
          <w:proofErr w:type="spellStart"/>
          <w:r>
            <w:rPr>
              <w:sz w:val="20"/>
              <w:szCs w:val="20"/>
            </w:rPr>
            <w:t>vulkaniti</w:t>
          </w:r>
          <w:proofErr w:type="spellEnd"/>
          <w:r>
            <w:rPr>
              <w:sz w:val="20"/>
              <w:szCs w:val="20"/>
            </w:rPr>
            <w:t>) “</w:t>
          </w:r>
          <w:proofErr w:type="spellStart"/>
          <w:r>
            <w:rPr>
              <w:sz w:val="20"/>
              <w:szCs w:val="20"/>
            </w:rPr>
            <w:t>Bistrica</w:t>
          </w:r>
          <w:proofErr w:type="spellEnd"/>
          <w:r>
            <w:rPr>
              <w:sz w:val="20"/>
              <w:szCs w:val="20"/>
            </w:rPr>
            <w:t xml:space="preserve">”, </w:t>
          </w:r>
          <w:proofErr w:type="spellStart"/>
          <w:r>
            <w:rPr>
              <w:sz w:val="20"/>
              <w:szCs w:val="20"/>
            </w:rPr>
            <w:t>opština</w:t>
          </w:r>
          <w:proofErr w:type="spellEnd"/>
          <w:r>
            <w:rPr>
              <w:sz w:val="20"/>
              <w:szCs w:val="20"/>
            </w:rPr>
            <w:t xml:space="preserve"> </w:t>
          </w:r>
          <w:proofErr w:type="spellStart"/>
          <w:r>
            <w:rPr>
              <w:sz w:val="20"/>
              <w:szCs w:val="20"/>
            </w:rPr>
            <w:t>Berane</w:t>
          </w:r>
          <w:proofErr w:type="spellEnd"/>
        </w:p>
      </w:tc>
    </w:tr>
  </w:tbl>
  <w:p w:rsidR="00577803" w:rsidRDefault="0054392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618" w:rsidRDefault="00AC4618">
    <w:pPr>
      <w:pStyle w:val="Footer"/>
    </w:pPr>
  </w:p>
  <w:p w:rsidR="00EF20FB" w:rsidRDefault="0054392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392A" w:rsidRDefault="0054392A" w:rsidP="003418D4">
      <w:pPr>
        <w:spacing w:after="0" w:line="240" w:lineRule="auto"/>
      </w:pPr>
      <w:r>
        <w:separator/>
      </w:r>
    </w:p>
  </w:footnote>
  <w:footnote w:type="continuationSeparator" w:id="0">
    <w:p w:rsidR="0054392A" w:rsidRDefault="0054392A" w:rsidP="003418D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42AE4"/>
    <w:multiLevelType w:val="hybridMultilevel"/>
    <w:tmpl w:val="92240D1C"/>
    <w:lvl w:ilvl="0" w:tplc="04090001">
      <w:start w:val="1"/>
      <w:numFmt w:val="bullet"/>
      <w:lvlText w:val=""/>
      <w:lvlJc w:val="left"/>
      <w:pPr>
        <w:tabs>
          <w:tab w:val="num" w:pos="720"/>
        </w:tabs>
        <w:ind w:left="720" w:hanging="360"/>
      </w:pPr>
      <w:rPr>
        <w:rFonts w:ascii="Symbol" w:hAnsi="Symbol" w:cs="Symbol" w:hint="default"/>
      </w:rPr>
    </w:lvl>
    <w:lvl w:ilvl="1" w:tplc="C1ECFCE0">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123E1199"/>
    <w:multiLevelType w:val="hybridMultilevel"/>
    <w:tmpl w:val="79448C0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
    <w:nsid w:val="1A0A1DD0"/>
    <w:multiLevelType w:val="hybridMultilevel"/>
    <w:tmpl w:val="3066466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2A7FD0"/>
    <w:multiLevelType w:val="hybridMultilevel"/>
    <w:tmpl w:val="4DB477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1D5F08AF"/>
    <w:multiLevelType w:val="hybridMultilevel"/>
    <w:tmpl w:val="A6DCF02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991080"/>
    <w:multiLevelType w:val="multilevel"/>
    <w:tmpl w:val="504E21BA"/>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b/>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24C9753D"/>
    <w:multiLevelType w:val="multilevel"/>
    <w:tmpl w:val="E8C8E8C8"/>
    <w:lvl w:ilvl="0">
      <w:start w:val="1"/>
      <w:numFmt w:val="decimal"/>
      <w:pStyle w:val="Level1"/>
      <w:lvlText w:val="%1"/>
      <w:lvlJc w:val="left"/>
      <w:pPr>
        <w:tabs>
          <w:tab w:val="num" w:pos="2120"/>
        </w:tabs>
        <w:ind w:left="2120" w:hanging="680"/>
      </w:pPr>
      <w:rPr>
        <w:rFonts w:hint="default"/>
        <w:b/>
        <w:i w:val="0"/>
        <w:sz w:val="22"/>
      </w:rPr>
    </w:lvl>
    <w:lvl w:ilvl="1">
      <w:start w:val="1"/>
      <w:numFmt w:val="decimal"/>
      <w:pStyle w:val="Level2"/>
      <w:lvlText w:val="%1.%2"/>
      <w:lvlJc w:val="left"/>
      <w:pPr>
        <w:tabs>
          <w:tab w:val="num" w:pos="1940"/>
        </w:tabs>
        <w:ind w:left="1940" w:hanging="680"/>
      </w:pPr>
      <w:rPr>
        <w:rFonts w:hint="default"/>
        <w:b/>
        <w:i w:val="0"/>
        <w:sz w:val="21"/>
      </w:rPr>
    </w:lvl>
    <w:lvl w:ilvl="2">
      <w:start w:val="1"/>
      <w:numFmt w:val="decimal"/>
      <w:pStyle w:val="Level3"/>
      <w:lvlText w:val="%1.%2.%3"/>
      <w:lvlJc w:val="left"/>
      <w:pPr>
        <w:tabs>
          <w:tab w:val="num" w:pos="2661"/>
        </w:tabs>
        <w:ind w:left="2661" w:hanging="681"/>
      </w:pPr>
      <w:rPr>
        <w:rFonts w:hint="default"/>
        <w:b/>
        <w:i w:val="0"/>
        <w:sz w:val="17"/>
      </w:rPr>
    </w:lvl>
    <w:lvl w:ilvl="3">
      <w:start w:val="1"/>
      <w:numFmt w:val="decimal"/>
      <w:lvlText w:val="%4."/>
      <w:lvlJc w:val="left"/>
      <w:pPr>
        <w:tabs>
          <w:tab w:val="num" w:pos="3020"/>
        </w:tabs>
        <w:ind w:left="3020" w:hanging="680"/>
      </w:pPr>
      <w:rPr>
        <w:rFonts w:hint="default"/>
      </w:rPr>
    </w:lvl>
    <w:lvl w:ilvl="4">
      <w:start w:val="1"/>
      <w:numFmt w:val="lowerLetter"/>
      <w:pStyle w:val="Level5"/>
      <w:lvlText w:val="(%5)"/>
      <w:lvlJc w:val="left"/>
      <w:pPr>
        <w:tabs>
          <w:tab w:val="num" w:pos="3868"/>
        </w:tabs>
        <w:ind w:left="3868" w:hanging="567"/>
      </w:pPr>
      <w:rPr>
        <w:rFonts w:hint="default"/>
      </w:rPr>
    </w:lvl>
    <w:lvl w:ilvl="5">
      <w:start w:val="1"/>
      <w:numFmt w:val="upperRoman"/>
      <w:pStyle w:val="Level6"/>
      <w:lvlText w:val="(%6)"/>
      <w:lvlJc w:val="left"/>
      <w:pPr>
        <w:tabs>
          <w:tab w:val="num" w:pos="4548"/>
        </w:tabs>
        <w:ind w:left="4548" w:hanging="680"/>
      </w:pPr>
      <w:rPr>
        <w:rFonts w:hint="default"/>
      </w:rPr>
    </w:lvl>
    <w:lvl w:ilvl="6">
      <w:start w:val="1"/>
      <w:numFmt w:val="none"/>
      <w:pStyle w:val="Level7"/>
      <w:lvlText w:val=""/>
      <w:lvlJc w:val="left"/>
      <w:pPr>
        <w:tabs>
          <w:tab w:val="num" w:pos="4548"/>
        </w:tabs>
        <w:ind w:left="4548" w:hanging="680"/>
      </w:pPr>
      <w:rPr>
        <w:rFonts w:hint="default"/>
      </w:rPr>
    </w:lvl>
    <w:lvl w:ilvl="7">
      <w:start w:val="1"/>
      <w:numFmt w:val="none"/>
      <w:pStyle w:val="Level8"/>
      <w:lvlText w:val=""/>
      <w:lvlJc w:val="left"/>
      <w:pPr>
        <w:tabs>
          <w:tab w:val="num" w:pos="4548"/>
        </w:tabs>
        <w:ind w:left="4548" w:hanging="680"/>
      </w:pPr>
      <w:rPr>
        <w:rFonts w:hint="default"/>
      </w:rPr>
    </w:lvl>
    <w:lvl w:ilvl="8">
      <w:start w:val="1"/>
      <w:numFmt w:val="none"/>
      <w:pStyle w:val="Level9"/>
      <w:lvlText w:val=""/>
      <w:lvlJc w:val="left"/>
      <w:pPr>
        <w:tabs>
          <w:tab w:val="num" w:pos="4548"/>
        </w:tabs>
        <w:ind w:left="4548" w:hanging="680"/>
      </w:pPr>
      <w:rPr>
        <w:rFonts w:hint="default"/>
      </w:rPr>
    </w:lvl>
  </w:abstractNum>
  <w:abstractNum w:abstractNumId="7">
    <w:nsid w:val="346D7115"/>
    <w:multiLevelType w:val="hybridMultilevel"/>
    <w:tmpl w:val="FC3E6012"/>
    <w:lvl w:ilvl="0" w:tplc="09E8558C">
      <w:start w:val="1"/>
      <w:numFmt w:val="decimal"/>
      <w:lvlText w:val="%1."/>
      <w:lvlJc w:val="left"/>
      <w:pPr>
        <w:ind w:left="900" w:hanging="360"/>
      </w:pPr>
      <w:rPr>
        <w:sz w:val="22"/>
        <w:szCs w:val="22"/>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nsid w:val="3730718E"/>
    <w:multiLevelType w:val="hybridMultilevel"/>
    <w:tmpl w:val="F468D08C"/>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6082E7A"/>
    <w:multiLevelType w:val="multilevel"/>
    <w:tmpl w:val="4E407D36"/>
    <w:lvl w:ilvl="0">
      <w:start w:val="1"/>
      <w:numFmt w:val="decimal"/>
      <w:lvlText w:val="%1."/>
      <w:lvlJc w:val="left"/>
      <w:pPr>
        <w:ind w:left="360" w:hanging="360"/>
      </w:pPr>
      <w:rPr>
        <w:rFonts w:hint="default"/>
        <w:b/>
        <w:i w:val="0"/>
        <w:sz w:val="22"/>
      </w:rPr>
    </w:lvl>
    <w:lvl w:ilvl="1">
      <w:start w:val="1"/>
      <w:numFmt w:val="decimal"/>
      <w:lvlText w:val="%1.%2."/>
      <w:lvlJc w:val="left"/>
      <w:pPr>
        <w:ind w:left="432" w:hanging="432"/>
      </w:pPr>
      <w:rPr>
        <w:rFonts w:ascii="Cambria" w:hAnsi="Cambria" w:hint="default"/>
        <w:b/>
        <w:i w:val="0"/>
        <w:sz w:val="24"/>
        <w:szCs w:val="24"/>
      </w:rPr>
    </w:lvl>
    <w:lvl w:ilvl="2">
      <w:start w:val="1"/>
      <w:numFmt w:val="decimal"/>
      <w:lvlText w:val="%1.%2.%3."/>
      <w:lvlJc w:val="left"/>
      <w:pPr>
        <w:ind w:left="1134" w:hanging="504"/>
      </w:pPr>
      <w:rPr>
        <w:rFonts w:ascii="Cambria" w:hAnsi="Cambria" w:hint="default"/>
        <w:b/>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5D110C39"/>
    <w:multiLevelType w:val="hybridMultilevel"/>
    <w:tmpl w:val="2A6259F4"/>
    <w:lvl w:ilvl="0" w:tplc="49FA5E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D875316"/>
    <w:multiLevelType w:val="hybridMultilevel"/>
    <w:tmpl w:val="3968D53E"/>
    <w:lvl w:ilvl="0" w:tplc="04090017">
      <w:start w:val="1"/>
      <w:numFmt w:val="lowerLetter"/>
      <w:lvlText w:val="%1)"/>
      <w:lvlJc w:val="left"/>
      <w:pPr>
        <w:tabs>
          <w:tab w:val="num" w:pos="1530"/>
        </w:tabs>
        <w:ind w:left="153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12">
    <w:nsid w:val="609B714E"/>
    <w:multiLevelType w:val="hybridMultilevel"/>
    <w:tmpl w:val="F88805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1FC3C4F"/>
    <w:multiLevelType w:val="hybridMultilevel"/>
    <w:tmpl w:val="ACFE2CFC"/>
    <w:lvl w:ilvl="0" w:tplc="49FA5E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2B17868"/>
    <w:multiLevelType w:val="hybridMultilevel"/>
    <w:tmpl w:val="1BFAB13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B874F0"/>
    <w:multiLevelType w:val="hybridMultilevel"/>
    <w:tmpl w:val="F6D4E4AE"/>
    <w:lvl w:ilvl="0" w:tplc="8E62DD82">
      <w:start w:val="1"/>
      <w:numFmt w:val="bullet"/>
      <w:lvlText w:val=""/>
      <w:lvlJc w:val="left"/>
      <w:pPr>
        <w:ind w:left="720" w:hanging="360"/>
      </w:pPr>
      <w:rPr>
        <w:rFonts w:ascii="Wingdings" w:hAnsi="Wingdings" w:hint="default"/>
      </w:rPr>
    </w:lvl>
    <w:lvl w:ilvl="1" w:tplc="606EE4F4" w:tentative="1">
      <w:start w:val="1"/>
      <w:numFmt w:val="bullet"/>
      <w:lvlText w:val="o"/>
      <w:lvlJc w:val="left"/>
      <w:pPr>
        <w:ind w:left="1440" w:hanging="360"/>
      </w:pPr>
      <w:rPr>
        <w:rFonts w:ascii="Courier New" w:hAnsi="Courier New" w:cs="Courier New" w:hint="default"/>
      </w:rPr>
    </w:lvl>
    <w:lvl w:ilvl="2" w:tplc="27F8BB2E" w:tentative="1">
      <w:start w:val="1"/>
      <w:numFmt w:val="bullet"/>
      <w:lvlText w:val=""/>
      <w:lvlJc w:val="left"/>
      <w:pPr>
        <w:ind w:left="2160" w:hanging="360"/>
      </w:pPr>
      <w:rPr>
        <w:rFonts w:ascii="Wingdings" w:hAnsi="Wingdings" w:hint="default"/>
      </w:rPr>
    </w:lvl>
    <w:lvl w:ilvl="3" w:tplc="70BC4ABA" w:tentative="1">
      <w:start w:val="1"/>
      <w:numFmt w:val="bullet"/>
      <w:lvlText w:val=""/>
      <w:lvlJc w:val="left"/>
      <w:pPr>
        <w:ind w:left="2880" w:hanging="360"/>
      </w:pPr>
      <w:rPr>
        <w:rFonts w:ascii="Symbol" w:hAnsi="Symbol" w:hint="default"/>
      </w:rPr>
    </w:lvl>
    <w:lvl w:ilvl="4" w:tplc="546037EC" w:tentative="1">
      <w:start w:val="1"/>
      <w:numFmt w:val="bullet"/>
      <w:lvlText w:val="o"/>
      <w:lvlJc w:val="left"/>
      <w:pPr>
        <w:ind w:left="3600" w:hanging="360"/>
      </w:pPr>
      <w:rPr>
        <w:rFonts w:ascii="Courier New" w:hAnsi="Courier New" w:cs="Courier New" w:hint="default"/>
      </w:rPr>
    </w:lvl>
    <w:lvl w:ilvl="5" w:tplc="9FCE399C" w:tentative="1">
      <w:start w:val="1"/>
      <w:numFmt w:val="bullet"/>
      <w:lvlText w:val=""/>
      <w:lvlJc w:val="left"/>
      <w:pPr>
        <w:ind w:left="4320" w:hanging="360"/>
      </w:pPr>
      <w:rPr>
        <w:rFonts w:ascii="Wingdings" w:hAnsi="Wingdings" w:hint="default"/>
      </w:rPr>
    </w:lvl>
    <w:lvl w:ilvl="6" w:tplc="A63496BA" w:tentative="1">
      <w:start w:val="1"/>
      <w:numFmt w:val="bullet"/>
      <w:lvlText w:val=""/>
      <w:lvlJc w:val="left"/>
      <w:pPr>
        <w:ind w:left="5040" w:hanging="360"/>
      </w:pPr>
      <w:rPr>
        <w:rFonts w:ascii="Symbol" w:hAnsi="Symbol" w:hint="default"/>
      </w:rPr>
    </w:lvl>
    <w:lvl w:ilvl="7" w:tplc="DEB8D566" w:tentative="1">
      <w:start w:val="1"/>
      <w:numFmt w:val="bullet"/>
      <w:lvlText w:val="o"/>
      <w:lvlJc w:val="left"/>
      <w:pPr>
        <w:ind w:left="5760" w:hanging="360"/>
      </w:pPr>
      <w:rPr>
        <w:rFonts w:ascii="Courier New" w:hAnsi="Courier New" w:cs="Courier New" w:hint="default"/>
      </w:rPr>
    </w:lvl>
    <w:lvl w:ilvl="8" w:tplc="54EC40CA" w:tentative="1">
      <w:start w:val="1"/>
      <w:numFmt w:val="bullet"/>
      <w:lvlText w:val=""/>
      <w:lvlJc w:val="left"/>
      <w:pPr>
        <w:ind w:left="6480" w:hanging="360"/>
      </w:pPr>
      <w:rPr>
        <w:rFonts w:ascii="Wingdings" w:hAnsi="Wingdings" w:hint="default"/>
      </w:rPr>
    </w:lvl>
  </w:abstractNum>
  <w:abstractNum w:abstractNumId="16">
    <w:nsid w:val="6ED2497A"/>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7">
    <w:nsid w:val="70B22BAB"/>
    <w:multiLevelType w:val="hybridMultilevel"/>
    <w:tmpl w:val="0900C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2"/>
  </w:num>
  <w:num w:numId="3">
    <w:abstractNumId w:val="15"/>
  </w:num>
  <w:num w:numId="4">
    <w:abstractNumId w:val="6"/>
  </w:num>
  <w:num w:numId="5">
    <w:abstractNumId w:val="1"/>
  </w:num>
  <w:num w:numId="6">
    <w:abstractNumId w:val="8"/>
  </w:num>
  <w:num w:numId="7">
    <w:abstractNumId w:val="14"/>
  </w:num>
  <w:num w:numId="8">
    <w:abstractNumId w:val="5"/>
  </w:num>
  <w:num w:numId="9">
    <w:abstractNumId w:val="9"/>
  </w:num>
  <w:num w:numId="10">
    <w:abstractNumId w:val="13"/>
  </w:num>
  <w:num w:numId="11">
    <w:abstractNumId w:val="3"/>
  </w:num>
  <w:num w:numId="12">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0"/>
  </w:num>
  <w:num w:numId="15">
    <w:abstractNumId w:val="7"/>
  </w:num>
  <w:num w:numId="16">
    <w:abstractNumId w:val="4"/>
  </w:num>
  <w:num w:numId="17">
    <w:abstractNumId w:val="17"/>
  </w:num>
  <w:num w:numId="1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hdrShapeDefaults>
    <o:shapedefaults v:ext="edit" spidmax="14338"/>
  </w:hdrShapeDefaults>
  <w:footnotePr>
    <w:footnote w:id="-1"/>
    <w:footnote w:id="0"/>
  </w:footnotePr>
  <w:endnotePr>
    <w:endnote w:id="-1"/>
    <w:endnote w:id="0"/>
  </w:endnotePr>
  <w:compat/>
  <w:rsids>
    <w:rsidRoot w:val="00C61DD5"/>
    <w:rsid w:val="00012EC5"/>
    <w:rsid w:val="00115C00"/>
    <w:rsid w:val="001E1AE9"/>
    <w:rsid w:val="002C2564"/>
    <w:rsid w:val="002F16B0"/>
    <w:rsid w:val="003054FD"/>
    <w:rsid w:val="003418D4"/>
    <w:rsid w:val="00353E19"/>
    <w:rsid w:val="00362583"/>
    <w:rsid w:val="00365B76"/>
    <w:rsid w:val="00366903"/>
    <w:rsid w:val="00464E37"/>
    <w:rsid w:val="004A6C76"/>
    <w:rsid w:val="004D0C91"/>
    <w:rsid w:val="0054392A"/>
    <w:rsid w:val="00607D60"/>
    <w:rsid w:val="006454C1"/>
    <w:rsid w:val="006A4797"/>
    <w:rsid w:val="00741B64"/>
    <w:rsid w:val="00745290"/>
    <w:rsid w:val="00783A41"/>
    <w:rsid w:val="00814C61"/>
    <w:rsid w:val="0098511F"/>
    <w:rsid w:val="00A60373"/>
    <w:rsid w:val="00AC4618"/>
    <w:rsid w:val="00B416D3"/>
    <w:rsid w:val="00B667B1"/>
    <w:rsid w:val="00B75AAE"/>
    <w:rsid w:val="00C30F04"/>
    <w:rsid w:val="00C61DD5"/>
    <w:rsid w:val="00CD7AEA"/>
    <w:rsid w:val="00D55764"/>
    <w:rsid w:val="00E57152"/>
    <w:rsid w:val="00E70EE1"/>
    <w:rsid w:val="00F15283"/>
    <w:rsid w:val="00F426B9"/>
    <w:rsid w:val="00F42C3A"/>
    <w:rsid w:val="00F43B78"/>
    <w:rsid w:val="00F511E5"/>
    <w:rsid w:val="00F572EC"/>
    <w:rsid w:val="00F7478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1DD5"/>
    <w:rPr>
      <w:rFonts w:ascii="Calibri" w:eastAsia="Calibri" w:hAnsi="Calibri" w:cs="Times New Roman"/>
    </w:rPr>
  </w:style>
  <w:style w:type="paragraph" w:styleId="Heading1">
    <w:name w:val="heading 1"/>
    <w:basedOn w:val="Normal"/>
    <w:next w:val="Normal"/>
    <w:link w:val="Heading1Char"/>
    <w:uiPriority w:val="9"/>
    <w:qFormat/>
    <w:rsid w:val="00C61DD5"/>
    <w:pPr>
      <w:keepNext/>
      <w:numPr>
        <w:numId w:val="18"/>
      </w:numPr>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C61DD5"/>
    <w:pPr>
      <w:keepNext/>
      <w:numPr>
        <w:ilvl w:val="1"/>
        <w:numId w:val="18"/>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unhideWhenUsed/>
    <w:qFormat/>
    <w:rsid w:val="00C61DD5"/>
    <w:pPr>
      <w:keepNext/>
      <w:numPr>
        <w:ilvl w:val="2"/>
        <w:numId w:val="18"/>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C61DD5"/>
    <w:pPr>
      <w:keepNext/>
      <w:numPr>
        <w:ilvl w:val="3"/>
        <w:numId w:val="18"/>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C61DD5"/>
    <w:pPr>
      <w:numPr>
        <w:ilvl w:val="4"/>
        <w:numId w:val="18"/>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C61DD5"/>
    <w:pPr>
      <w:numPr>
        <w:ilvl w:val="5"/>
        <w:numId w:val="18"/>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C61DD5"/>
    <w:pPr>
      <w:numPr>
        <w:ilvl w:val="6"/>
        <w:numId w:val="18"/>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C61DD5"/>
    <w:pPr>
      <w:numPr>
        <w:ilvl w:val="7"/>
        <w:numId w:val="18"/>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C61DD5"/>
    <w:pPr>
      <w:numPr>
        <w:ilvl w:val="8"/>
        <w:numId w:val="18"/>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1DD5"/>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rsid w:val="00C61DD5"/>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C61DD5"/>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C61DD5"/>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C61DD5"/>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C61DD5"/>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C61DD5"/>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C61DD5"/>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C61DD5"/>
    <w:rPr>
      <w:rFonts w:ascii="Cambria" w:eastAsia="Times New Roman" w:hAnsi="Cambria" w:cs="Times New Roman"/>
    </w:rPr>
  </w:style>
  <w:style w:type="character" w:styleId="Hyperlink">
    <w:name w:val="Hyperlink"/>
    <w:rsid w:val="00C61DD5"/>
    <w:rPr>
      <w:color w:val="0000FF"/>
      <w:u w:val="single"/>
    </w:rPr>
  </w:style>
  <w:style w:type="paragraph" w:styleId="ListParagraph">
    <w:name w:val="List Paragraph"/>
    <w:basedOn w:val="Normal"/>
    <w:uiPriority w:val="34"/>
    <w:qFormat/>
    <w:rsid w:val="00C61DD5"/>
    <w:pPr>
      <w:ind w:left="720"/>
      <w:contextualSpacing/>
    </w:pPr>
  </w:style>
  <w:style w:type="paragraph" w:styleId="Title">
    <w:name w:val="Title"/>
    <w:basedOn w:val="Normal"/>
    <w:next w:val="Normal"/>
    <w:link w:val="TitleChar"/>
    <w:qFormat/>
    <w:rsid w:val="00C61DD5"/>
    <w:pPr>
      <w:pBdr>
        <w:bottom w:val="single" w:sz="8" w:space="4" w:color="4F81BD"/>
      </w:pBdr>
      <w:spacing w:after="300" w:line="240" w:lineRule="auto"/>
      <w:contextualSpacing/>
      <w:jc w:val="both"/>
    </w:pPr>
    <w:rPr>
      <w:rFonts w:ascii="Cambria" w:eastAsia="Times New Roman" w:hAnsi="Cambria"/>
      <w:color w:val="17365D"/>
      <w:spacing w:val="5"/>
      <w:kern w:val="28"/>
      <w:sz w:val="52"/>
      <w:szCs w:val="52"/>
      <w:lang w:val="sl-SI" w:eastAsia="nb-NO"/>
    </w:rPr>
  </w:style>
  <w:style w:type="character" w:customStyle="1" w:styleId="TitleChar">
    <w:name w:val="Title Char"/>
    <w:basedOn w:val="DefaultParagraphFont"/>
    <w:link w:val="Title"/>
    <w:rsid w:val="00C61DD5"/>
    <w:rPr>
      <w:rFonts w:ascii="Cambria" w:eastAsia="Times New Roman" w:hAnsi="Cambria" w:cs="Times New Roman"/>
      <w:color w:val="17365D"/>
      <w:spacing w:val="5"/>
      <w:kern w:val="28"/>
      <w:sz w:val="52"/>
      <w:szCs w:val="52"/>
      <w:lang w:val="sl-SI" w:eastAsia="nb-NO"/>
    </w:rPr>
  </w:style>
  <w:style w:type="paragraph" w:customStyle="1" w:styleId="Default">
    <w:name w:val="Default"/>
    <w:rsid w:val="00C61DD5"/>
    <w:pPr>
      <w:widowControl w:val="0"/>
      <w:autoSpaceDE w:val="0"/>
      <w:autoSpaceDN w:val="0"/>
      <w:adjustRightInd w:val="0"/>
      <w:spacing w:after="0" w:line="240" w:lineRule="auto"/>
    </w:pPr>
    <w:rPr>
      <w:rFonts w:ascii="Calibri" w:eastAsia="Times New Roman" w:hAnsi="Calibri" w:cs="Calibri"/>
      <w:color w:val="000000"/>
      <w:sz w:val="24"/>
      <w:szCs w:val="24"/>
      <w:lang w:val="nb-NO" w:eastAsia="nb-NO"/>
    </w:rPr>
  </w:style>
  <w:style w:type="paragraph" w:customStyle="1" w:styleId="Level1">
    <w:name w:val="Level 1"/>
    <w:basedOn w:val="Normal"/>
    <w:rsid w:val="00C61DD5"/>
    <w:pPr>
      <w:numPr>
        <w:numId w:val="4"/>
      </w:numPr>
    </w:pPr>
  </w:style>
  <w:style w:type="paragraph" w:customStyle="1" w:styleId="Level2">
    <w:name w:val="Level 2"/>
    <w:basedOn w:val="Normal"/>
    <w:rsid w:val="00C61DD5"/>
    <w:pPr>
      <w:numPr>
        <w:ilvl w:val="1"/>
        <w:numId w:val="4"/>
      </w:numPr>
    </w:pPr>
  </w:style>
  <w:style w:type="paragraph" w:customStyle="1" w:styleId="Level3">
    <w:name w:val="Level 3"/>
    <w:basedOn w:val="Normal"/>
    <w:rsid w:val="00C61DD5"/>
    <w:pPr>
      <w:numPr>
        <w:ilvl w:val="2"/>
        <w:numId w:val="4"/>
      </w:numPr>
    </w:pPr>
  </w:style>
  <w:style w:type="paragraph" w:customStyle="1" w:styleId="Level5">
    <w:name w:val="Level 5"/>
    <w:basedOn w:val="Normal"/>
    <w:rsid w:val="00C61DD5"/>
    <w:pPr>
      <w:numPr>
        <w:ilvl w:val="4"/>
        <w:numId w:val="4"/>
      </w:numPr>
    </w:pPr>
  </w:style>
  <w:style w:type="paragraph" w:customStyle="1" w:styleId="Level6">
    <w:name w:val="Level 6"/>
    <w:basedOn w:val="Normal"/>
    <w:rsid w:val="00C61DD5"/>
    <w:pPr>
      <w:numPr>
        <w:ilvl w:val="5"/>
        <w:numId w:val="4"/>
      </w:numPr>
    </w:pPr>
  </w:style>
  <w:style w:type="paragraph" w:customStyle="1" w:styleId="Level7">
    <w:name w:val="Level 7"/>
    <w:basedOn w:val="Normal"/>
    <w:rsid w:val="00C61DD5"/>
    <w:pPr>
      <w:numPr>
        <w:ilvl w:val="6"/>
        <w:numId w:val="4"/>
      </w:numPr>
    </w:pPr>
  </w:style>
  <w:style w:type="paragraph" w:customStyle="1" w:styleId="Level8">
    <w:name w:val="Level 8"/>
    <w:basedOn w:val="Normal"/>
    <w:rsid w:val="00C61DD5"/>
    <w:pPr>
      <w:numPr>
        <w:ilvl w:val="7"/>
        <w:numId w:val="4"/>
      </w:numPr>
    </w:pPr>
  </w:style>
  <w:style w:type="paragraph" w:customStyle="1" w:styleId="Level9">
    <w:name w:val="Level 9"/>
    <w:basedOn w:val="Normal"/>
    <w:rsid w:val="00C61DD5"/>
    <w:pPr>
      <w:numPr>
        <w:ilvl w:val="8"/>
        <w:numId w:val="4"/>
      </w:numPr>
    </w:pPr>
  </w:style>
  <w:style w:type="table" w:styleId="TableGrid">
    <w:name w:val="Table Grid"/>
    <w:basedOn w:val="TableNormal"/>
    <w:uiPriority w:val="59"/>
    <w:rsid w:val="00C61DD5"/>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C61D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1DD5"/>
    <w:rPr>
      <w:rFonts w:ascii="Calibri" w:eastAsia="Calibri" w:hAnsi="Calibri" w:cs="Times New Roman"/>
    </w:rPr>
  </w:style>
  <w:style w:type="paragraph" w:styleId="Footer">
    <w:name w:val="footer"/>
    <w:basedOn w:val="Normal"/>
    <w:link w:val="FooterChar"/>
    <w:uiPriority w:val="99"/>
    <w:unhideWhenUsed/>
    <w:rsid w:val="00C61D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1DD5"/>
    <w:rPr>
      <w:rFonts w:ascii="Calibri" w:eastAsia="Calibri" w:hAnsi="Calibri" w:cs="Times New Roman"/>
    </w:rPr>
  </w:style>
  <w:style w:type="paragraph" w:styleId="NoSpacing">
    <w:name w:val="No Spacing"/>
    <w:uiPriority w:val="1"/>
    <w:qFormat/>
    <w:rsid w:val="00C61DD5"/>
    <w:pPr>
      <w:spacing w:after="0" w:line="240" w:lineRule="auto"/>
    </w:pPr>
    <w:rPr>
      <w:rFonts w:ascii="Calibri" w:eastAsia="Calibri" w:hAnsi="Calibri" w:cs="Times New Roman"/>
    </w:rPr>
  </w:style>
  <w:style w:type="paragraph" w:styleId="BalloonText">
    <w:name w:val="Balloon Text"/>
    <w:basedOn w:val="Normal"/>
    <w:link w:val="BalloonTextChar"/>
    <w:uiPriority w:val="99"/>
    <w:semiHidden/>
    <w:unhideWhenUsed/>
    <w:rsid w:val="00C61D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1DD5"/>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Colors" Target="diagrams/colors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Data" Target="diagrams/data1.xml"/><Relationship Id="rId4" Type="http://schemas.openxmlformats.org/officeDocument/2006/relationships/settings" Target="settings.xml"/><Relationship Id="rId9" Type="http://schemas.openxmlformats.org/officeDocument/2006/relationships/hyperlink" Target="mailto:vesna.vujacic@mek.gov.me" TargetMode="External"/><Relationship Id="rId14"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3663D0D-E620-4023-A0AC-44753AD53092}" type="doc">
      <dgm:prSet loTypeId="urn:microsoft.com/office/officeart/2005/8/layout/orgChart1" loCatId="hierarchy" qsTypeId="urn:microsoft.com/office/officeart/2005/8/quickstyle/simple1" qsCatId="simple" csTypeId="urn:microsoft.com/office/officeart/2005/8/colors/accent1_2" csCatId="accent1"/>
      <dgm:spPr/>
    </dgm:pt>
    <dgm:pt modelId="{8B88A665-9315-4788-90CC-ED5802A9F43C}">
      <dgm:prSet/>
      <dgm:spPr/>
      <dgm:t>
        <a:bodyPr/>
        <a:lstStyle/>
        <a:p>
          <a:pPr marR="0" algn="ctr" rtl="0"/>
          <a:r>
            <a:rPr lang="en-US" b="1" baseline="0" smtClean="0">
              <a:latin typeface="Calibri"/>
            </a:rPr>
            <a:t>OMOT PONUDE</a:t>
          </a:r>
        </a:p>
        <a:p>
          <a:pPr marR="0" algn="just" rtl="0"/>
          <a:endParaRPr lang="sr-Latn-CS" baseline="0" smtClean="0">
            <a:latin typeface="Cambria"/>
          </a:endParaRPr>
        </a:p>
      </dgm:t>
    </dgm:pt>
    <dgm:pt modelId="{E3B16EB7-97AE-4D84-85BE-E8C075D9C9A8}" type="parTrans" cxnId="{CEA7434F-989E-4D44-BBB2-C7583318F6B3}">
      <dgm:prSet/>
      <dgm:spPr/>
      <dgm:t>
        <a:bodyPr/>
        <a:lstStyle/>
        <a:p>
          <a:endParaRPr lang="en-US"/>
        </a:p>
      </dgm:t>
    </dgm:pt>
    <dgm:pt modelId="{EC81B404-CD71-42DE-BAD6-85A00F3F75FA}" type="sibTrans" cxnId="{CEA7434F-989E-4D44-BBB2-C7583318F6B3}">
      <dgm:prSet/>
      <dgm:spPr/>
      <dgm:t>
        <a:bodyPr/>
        <a:lstStyle/>
        <a:p>
          <a:endParaRPr lang="en-US"/>
        </a:p>
      </dgm:t>
    </dgm:pt>
    <dgm:pt modelId="{A8C11D85-3712-409E-97D2-E46A0BB7019A}">
      <dgm:prSet/>
      <dgm:spPr/>
      <dgm:t>
        <a:bodyPr/>
        <a:lstStyle/>
        <a:p>
          <a:pPr marR="0" algn="ctr" rtl="0"/>
          <a:endParaRPr lang="x-none" baseline="0" smtClean="0">
            <a:latin typeface="Calibri"/>
          </a:endParaRPr>
        </a:p>
        <a:p>
          <a:pPr marR="0" algn="ctr" rtl="0"/>
          <a:r>
            <a:rPr lang="en-US" b="1" baseline="0" smtClean="0">
              <a:latin typeface="Calibri"/>
            </a:rPr>
            <a:t>ORGINAL</a:t>
          </a:r>
          <a:endParaRPr lang="en-US" smtClean="0"/>
        </a:p>
      </dgm:t>
    </dgm:pt>
    <dgm:pt modelId="{00C007BD-0F79-4E7F-AB3F-2723DC3AB934}" type="parTrans" cxnId="{7A409717-86D2-424B-86CC-F655539CBB02}">
      <dgm:prSet/>
      <dgm:spPr/>
      <dgm:t>
        <a:bodyPr/>
        <a:lstStyle/>
        <a:p>
          <a:endParaRPr lang="en-US"/>
        </a:p>
      </dgm:t>
    </dgm:pt>
    <dgm:pt modelId="{43E28824-5CA7-43A2-B764-537B1B1106DC}" type="sibTrans" cxnId="{7A409717-86D2-424B-86CC-F655539CBB02}">
      <dgm:prSet/>
      <dgm:spPr/>
      <dgm:t>
        <a:bodyPr/>
        <a:lstStyle/>
        <a:p>
          <a:endParaRPr lang="en-US"/>
        </a:p>
      </dgm:t>
    </dgm:pt>
    <dgm:pt modelId="{599074BF-21B8-42A2-AA16-7986D1598514}">
      <dgm:prSet/>
      <dgm:spPr/>
      <dgm:t>
        <a:bodyPr/>
        <a:lstStyle/>
        <a:p>
          <a:pPr marR="0" algn="ctr" rtl="0"/>
          <a:endParaRPr lang="x-none" baseline="0" smtClean="0">
            <a:latin typeface="Times New Roman"/>
          </a:endParaRPr>
        </a:p>
        <a:p>
          <a:pPr marR="0" algn="ctr" rtl="0"/>
          <a:r>
            <a:rPr lang="en-US" b="1" baseline="0" smtClean="0">
              <a:latin typeface="Calibri"/>
            </a:rPr>
            <a:t>PODOBNOST PONUĐAČA</a:t>
          </a:r>
          <a:endParaRPr lang="en-US" smtClean="0"/>
        </a:p>
      </dgm:t>
    </dgm:pt>
    <dgm:pt modelId="{3F2868D2-FD45-4C9D-BD16-7F12CB22B0E0}" type="parTrans" cxnId="{2990D13A-587A-48F5-B9D5-19946D3911A0}">
      <dgm:prSet/>
      <dgm:spPr/>
      <dgm:t>
        <a:bodyPr/>
        <a:lstStyle/>
        <a:p>
          <a:endParaRPr lang="en-US"/>
        </a:p>
      </dgm:t>
    </dgm:pt>
    <dgm:pt modelId="{5212BBAA-4143-4572-A13C-2F0A70FFC9A1}" type="sibTrans" cxnId="{2990D13A-587A-48F5-B9D5-19946D3911A0}">
      <dgm:prSet/>
      <dgm:spPr/>
      <dgm:t>
        <a:bodyPr/>
        <a:lstStyle/>
        <a:p>
          <a:endParaRPr lang="en-US"/>
        </a:p>
      </dgm:t>
    </dgm:pt>
    <dgm:pt modelId="{9C450286-2851-4E58-B502-0B8884031C8A}">
      <dgm:prSet/>
      <dgm:spPr/>
      <dgm:t>
        <a:bodyPr/>
        <a:lstStyle/>
        <a:p>
          <a:pPr marR="0" algn="ctr" rtl="0"/>
          <a:endParaRPr lang="x-none" b="1" baseline="0" smtClean="0">
            <a:latin typeface="Cambria"/>
          </a:endParaRPr>
        </a:p>
        <a:p>
          <a:pPr marR="0" algn="ctr" rtl="0"/>
          <a:r>
            <a:rPr lang="en-US" b="1" baseline="0" smtClean="0">
              <a:latin typeface="Calibri"/>
            </a:rPr>
            <a:t>TEHNIČKA </a:t>
          </a:r>
        </a:p>
        <a:p>
          <a:pPr marR="0" algn="ctr" rtl="0"/>
          <a:r>
            <a:rPr lang="en-US" b="1" baseline="0" smtClean="0">
              <a:latin typeface="Calibri"/>
            </a:rPr>
            <a:t>PONUDA</a:t>
          </a:r>
          <a:endParaRPr lang="en-US" smtClean="0"/>
        </a:p>
      </dgm:t>
    </dgm:pt>
    <dgm:pt modelId="{6371D924-B161-43D3-B5AC-9B74670F1FC4}" type="parTrans" cxnId="{73C61DB5-9AC4-4B65-9FC5-1CDB8AF5FAAE}">
      <dgm:prSet/>
      <dgm:spPr/>
      <dgm:t>
        <a:bodyPr/>
        <a:lstStyle/>
        <a:p>
          <a:endParaRPr lang="en-US"/>
        </a:p>
      </dgm:t>
    </dgm:pt>
    <dgm:pt modelId="{CFFB37FA-0660-4940-B69D-67605DCBC450}" type="sibTrans" cxnId="{73C61DB5-9AC4-4B65-9FC5-1CDB8AF5FAAE}">
      <dgm:prSet/>
      <dgm:spPr/>
      <dgm:t>
        <a:bodyPr/>
        <a:lstStyle/>
        <a:p>
          <a:endParaRPr lang="en-US"/>
        </a:p>
      </dgm:t>
    </dgm:pt>
    <dgm:pt modelId="{F56F2958-2456-4C64-93C1-BF1F8EFCA079}">
      <dgm:prSet/>
      <dgm:spPr/>
      <dgm:t>
        <a:bodyPr/>
        <a:lstStyle/>
        <a:p>
          <a:pPr marR="0" algn="ctr" rtl="0"/>
          <a:endParaRPr lang="x-none" baseline="0" smtClean="0">
            <a:latin typeface="Times New Roman"/>
          </a:endParaRPr>
        </a:p>
        <a:p>
          <a:pPr marR="0" algn="ctr" rtl="0"/>
          <a:r>
            <a:rPr lang="en-US" b="1" baseline="0" smtClean="0">
              <a:latin typeface="Calibri"/>
            </a:rPr>
            <a:t>KOPIJA</a:t>
          </a:r>
          <a:endParaRPr lang="en-US" smtClean="0"/>
        </a:p>
      </dgm:t>
    </dgm:pt>
    <dgm:pt modelId="{6C0F04BD-764B-4969-A24F-D15846C82DD8}" type="parTrans" cxnId="{D95FCB24-3385-404C-B093-386C07DB78A0}">
      <dgm:prSet/>
      <dgm:spPr/>
      <dgm:t>
        <a:bodyPr/>
        <a:lstStyle/>
        <a:p>
          <a:endParaRPr lang="en-US"/>
        </a:p>
      </dgm:t>
    </dgm:pt>
    <dgm:pt modelId="{C3347FEC-E61D-4BDB-9538-BEADC16F72EB}" type="sibTrans" cxnId="{D95FCB24-3385-404C-B093-386C07DB78A0}">
      <dgm:prSet/>
      <dgm:spPr/>
      <dgm:t>
        <a:bodyPr/>
        <a:lstStyle/>
        <a:p>
          <a:endParaRPr lang="en-US"/>
        </a:p>
      </dgm:t>
    </dgm:pt>
    <dgm:pt modelId="{7F914D03-E706-4E49-99C3-1C822043BF6E}">
      <dgm:prSet/>
      <dgm:spPr/>
      <dgm:t>
        <a:bodyPr/>
        <a:lstStyle/>
        <a:p>
          <a:pPr marR="0" algn="ctr" rtl="0"/>
          <a:endParaRPr lang="x-none" baseline="0" smtClean="0">
            <a:latin typeface="Calibri"/>
          </a:endParaRPr>
        </a:p>
        <a:p>
          <a:pPr marR="0" algn="ctr" rtl="0"/>
          <a:r>
            <a:rPr lang="en-US" b="1" baseline="0" smtClean="0">
              <a:latin typeface="Calibri"/>
            </a:rPr>
            <a:t>PODOBNOST </a:t>
          </a:r>
        </a:p>
        <a:p>
          <a:pPr marR="0" algn="ctr" rtl="0"/>
          <a:r>
            <a:rPr lang="en-US" b="1" baseline="0" smtClean="0">
              <a:latin typeface="Calibri"/>
            </a:rPr>
            <a:t>PONUĐAČA</a:t>
          </a:r>
          <a:endParaRPr lang="en-US" smtClean="0"/>
        </a:p>
      </dgm:t>
    </dgm:pt>
    <dgm:pt modelId="{6B0688F6-9F76-4FCB-BB55-F1257A22D8DD}" type="parTrans" cxnId="{3F1A1604-C3BE-4294-A473-88DED42DFB4E}">
      <dgm:prSet/>
      <dgm:spPr/>
      <dgm:t>
        <a:bodyPr/>
        <a:lstStyle/>
        <a:p>
          <a:endParaRPr lang="en-US"/>
        </a:p>
      </dgm:t>
    </dgm:pt>
    <dgm:pt modelId="{FF5F80EE-5853-4FB7-B8F2-887C1DC05A4B}" type="sibTrans" cxnId="{3F1A1604-C3BE-4294-A473-88DED42DFB4E}">
      <dgm:prSet/>
      <dgm:spPr/>
      <dgm:t>
        <a:bodyPr/>
        <a:lstStyle/>
        <a:p>
          <a:endParaRPr lang="en-US"/>
        </a:p>
      </dgm:t>
    </dgm:pt>
    <dgm:pt modelId="{0DE17670-E157-4B07-8006-E764EBD90DAF}">
      <dgm:prSet/>
      <dgm:spPr/>
      <dgm:t>
        <a:bodyPr/>
        <a:lstStyle/>
        <a:p>
          <a:pPr marR="0" algn="ctr" rtl="0"/>
          <a:endParaRPr lang="x-none" baseline="0" smtClean="0">
            <a:latin typeface="Calibri"/>
          </a:endParaRPr>
        </a:p>
        <a:p>
          <a:pPr marR="0" algn="ctr" rtl="0"/>
          <a:r>
            <a:rPr lang="en-US" b="1" baseline="0" smtClean="0">
              <a:latin typeface="Calibri"/>
            </a:rPr>
            <a:t>TEHNIČKA </a:t>
          </a:r>
        </a:p>
        <a:p>
          <a:pPr marR="0" algn="ctr" rtl="0"/>
          <a:r>
            <a:rPr lang="en-US" b="1" baseline="0" smtClean="0">
              <a:latin typeface="Calibri"/>
            </a:rPr>
            <a:t>PONUDA</a:t>
          </a:r>
          <a:endParaRPr lang="en-US" smtClean="0"/>
        </a:p>
      </dgm:t>
    </dgm:pt>
    <dgm:pt modelId="{63CA113F-5618-4FA8-8115-AF9B0520FD1F}" type="parTrans" cxnId="{F24BA4E1-EA54-4EB1-89EE-956FE36103EA}">
      <dgm:prSet/>
      <dgm:spPr/>
      <dgm:t>
        <a:bodyPr/>
        <a:lstStyle/>
        <a:p>
          <a:endParaRPr lang="en-US"/>
        </a:p>
      </dgm:t>
    </dgm:pt>
    <dgm:pt modelId="{E9437114-DD7F-43EC-9057-52DECC903831}" type="sibTrans" cxnId="{F24BA4E1-EA54-4EB1-89EE-956FE36103EA}">
      <dgm:prSet/>
      <dgm:spPr/>
      <dgm:t>
        <a:bodyPr/>
        <a:lstStyle/>
        <a:p>
          <a:endParaRPr lang="en-US"/>
        </a:p>
      </dgm:t>
    </dgm:pt>
    <dgm:pt modelId="{752C2A58-EC28-4D71-822A-73E1A95949DA}" type="pres">
      <dgm:prSet presAssocID="{43663D0D-E620-4023-A0AC-44753AD53092}" presName="hierChild1" presStyleCnt="0">
        <dgm:presLayoutVars>
          <dgm:orgChart val="1"/>
          <dgm:chPref val="1"/>
          <dgm:dir/>
          <dgm:animOne val="branch"/>
          <dgm:animLvl val="lvl"/>
          <dgm:resizeHandles/>
        </dgm:presLayoutVars>
      </dgm:prSet>
      <dgm:spPr/>
    </dgm:pt>
    <dgm:pt modelId="{493AC0C5-73D9-4E25-BEA1-CE9E738F27CB}" type="pres">
      <dgm:prSet presAssocID="{8B88A665-9315-4788-90CC-ED5802A9F43C}" presName="hierRoot1" presStyleCnt="0">
        <dgm:presLayoutVars>
          <dgm:hierBranch/>
        </dgm:presLayoutVars>
      </dgm:prSet>
      <dgm:spPr/>
    </dgm:pt>
    <dgm:pt modelId="{941D08DD-87E5-4538-BC3B-3F9E39A725EB}" type="pres">
      <dgm:prSet presAssocID="{8B88A665-9315-4788-90CC-ED5802A9F43C}" presName="rootComposite1" presStyleCnt="0"/>
      <dgm:spPr/>
    </dgm:pt>
    <dgm:pt modelId="{ED9A3599-C331-4196-8839-B107FE73C4A7}" type="pres">
      <dgm:prSet presAssocID="{8B88A665-9315-4788-90CC-ED5802A9F43C}" presName="rootText1" presStyleLbl="node0" presStyleIdx="0" presStyleCnt="1">
        <dgm:presLayoutVars>
          <dgm:chPref val="3"/>
        </dgm:presLayoutVars>
      </dgm:prSet>
      <dgm:spPr/>
      <dgm:t>
        <a:bodyPr/>
        <a:lstStyle/>
        <a:p>
          <a:endParaRPr lang="en-US"/>
        </a:p>
      </dgm:t>
    </dgm:pt>
    <dgm:pt modelId="{D20A6C82-7488-4B67-AC13-659445510D43}" type="pres">
      <dgm:prSet presAssocID="{8B88A665-9315-4788-90CC-ED5802A9F43C}" presName="rootConnector1" presStyleLbl="node1" presStyleIdx="0" presStyleCnt="0"/>
      <dgm:spPr/>
      <dgm:t>
        <a:bodyPr/>
        <a:lstStyle/>
        <a:p>
          <a:endParaRPr lang="en-US"/>
        </a:p>
      </dgm:t>
    </dgm:pt>
    <dgm:pt modelId="{ED0AF4C6-449C-4E83-84AC-92E6FA1DA217}" type="pres">
      <dgm:prSet presAssocID="{8B88A665-9315-4788-90CC-ED5802A9F43C}" presName="hierChild2" presStyleCnt="0"/>
      <dgm:spPr/>
    </dgm:pt>
    <dgm:pt modelId="{4108FB7F-D83D-4927-AD53-755B964CBF6B}" type="pres">
      <dgm:prSet presAssocID="{00C007BD-0F79-4E7F-AB3F-2723DC3AB934}" presName="Name35" presStyleLbl="parChTrans1D2" presStyleIdx="0" presStyleCnt="2"/>
      <dgm:spPr/>
      <dgm:t>
        <a:bodyPr/>
        <a:lstStyle/>
        <a:p>
          <a:endParaRPr lang="en-US"/>
        </a:p>
      </dgm:t>
    </dgm:pt>
    <dgm:pt modelId="{0CD65E19-8206-4035-8EEF-17799E8DD7FC}" type="pres">
      <dgm:prSet presAssocID="{A8C11D85-3712-409E-97D2-E46A0BB7019A}" presName="hierRoot2" presStyleCnt="0">
        <dgm:presLayoutVars>
          <dgm:hierBranch/>
        </dgm:presLayoutVars>
      </dgm:prSet>
      <dgm:spPr/>
    </dgm:pt>
    <dgm:pt modelId="{78993255-9D47-4ADB-8FC8-D548883316D2}" type="pres">
      <dgm:prSet presAssocID="{A8C11D85-3712-409E-97D2-E46A0BB7019A}" presName="rootComposite" presStyleCnt="0"/>
      <dgm:spPr/>
    </dgm:pt>
    <dgm:pt modelId="{AAB47639-DB41-4CE3-8A57-6C948470C526}" type="pres">
      <dgm:prSet presAssocID="{A8C11D85-3712-409E-97D2-E46A0BB7019A}" presName="rootText" presStyleLbl="node2" presStyleIdx="0" presStyleCnt="2">
        <dgm:presLayoutVars>
          <dgm:chPref val="3"/>
        </dgm:presLayoutVars>
      </dgm:prSet>
      <dgm:spPr/>
      <dgm:t>
        <a:bodyPr/>
        <a:lstStyle/>
        <a:p>
          <a:endParaRPr lang="en-US"/>
        </a:p>
      </dgm:t>
    </dgm:pt>
    <dgm:pt modelId="{194D7AB7-3693-43AF-9138-98A533A86240}" type="pres">
      <dgm:prSet presAssocID="{A8C11D85-3712-409E-97D2-E46A0BB7019A}" presName="rootConnector" presStyleLbl="node2" presStyleIdx="0" presStyleCnt="2"/>
      <dgm:spPr/>
      <dgm:t>
        <a:bodyPr/>
        <a:lstStyle/>
        <a:p>
          <a:endParaRPr lang="en-US"/>
        </a:p>
      </dgm:t>
    </dgm:pt>
    <dgm:pt modelId="{45D38957-A2AB-42FB-A7A7-7D4C72A59C3A}" type="pres">
      <dgm:prSet presAssocID="{A8C11D85-3712-409E-97D2-E46A0BB7019A}" presName="hierChild4" presStyleCnt="0"/>
      <dgm:spPr/>
    </dgm:pt>
    <dgm:pt modelId="{FE1DDC4B-2FDC-404A-8230-65A0AA5FB46B}" type="pres">
      <dgm:prSet presAssocID="{3F2868D2-FD45-4C9D-BD16-7F12CB22B0E0}" presName="Name35" presStyleLbl="parChTrans1D3" presStyleIdx="0" presStyleCnt="4"/>
      <dgm:spPr/>
      <dgm:t>
        <a:bodyPr/>
        <a:lstStyle/>
        <a:p>
          <a:endParaRPr lang="en-US"/>
        </a:p>
      </dgm:t>
    </dgm:pt>
    <dgm:pt modelId="{D5D9D222-22AA-480A-87CD-7BAF88DDE2FA}" type="pres">
      <dgm:prSet presAssocID="{599074BF-21B8-42A2-AA16-7986D1598514}" presName="hierRoot2" presStyleCnt="0">
        <dgm:presLayoutVars>
          <dgm:hierBranch val="r"/>
        </dgm:presLayoutVars>
      </dgm:prSet>
      <dgm:spPr/>
    </dgm:pt>
    <dgm:pt modelId="{59DE2708-C38A-4C07-BCA5-F996DEBE0F84}" type="pres">
      <dgm:prSet presAssocID="{599074BF-21B8-42A2-AA16-7986D1598514}" presName="rootComposite" presStyleCnt="0"/>
      <dgm:spPr/>
    </dgm:pt>
    <dgm:pt modelId="{827B842E-8958-4E19-9396-BE1EFAA5BA61}" type="pres">
      <dgm:prSet presAssocID="{599074BF-21B8-42A2-AA16-7986D1598514}" presName="rootText" presStyleLbl="node3" presStyleIdx="0" presStyleCnt="4">
        <dgm:presLayoutVars>
          <dgm:chPref val="3"/>
        </dgm:presLayoutVars>
      </dgm:prSet>
      <dgm:spPr/>
      <dgm:t>
        <a:bodyPr/>
        <a:lstStyle/>
        <a:p>
          <a:endParaRPr lang="en-US"/>
        </a:p>
      </dgm:t>
    </dgm:pt>
    <dgm:pt modelId="{D10DA27A-EC79-48FE-9D2E-14231B8046FB}" type="pres">
      <dgm:prSet presAssocID="{599074BF-21B8-42A2-AA16-7986D1598514}" presName="rootConnector" presStyleLbl="node3" presStyleIdx="0" presStyleCnt="4"/>
      <dgm:spPr/>
      <dgm:t>
        <a:bodyPr/>
        <a:lstStyle/>
        <a:p>
          <a:endParaRPr lang="en-US"/>
        </a:p>
      </dgm:t>
    </dgm:pt>
    <dgm:pt modelId="{37391F71-4CFE-400C-9F38-2B26CF819896}" type="pres">
      <dgm:prSet presAssocID="{599074BF-21B8-42A2-AA16-7986D1598514}" presName="hierChild4" presStyleCnt="0"/>
      <dgm:spPr/>
    </dgm:pt>
    <dgm:pt modelId="{083A8CEE-25CC-4491-A20F-CC44BCAEB4EE}" type="pres">
      <dgm:prSet presAssocID="{599074BF-21B8-42A2-AA16-7986D1598514}" presName="hierChild5" presStyleCnt="0"/>
      <dgm:spPr/>
    </dgm:pt>
    <dgm:pt modelId="{17ED256A-C5BE-419C-AB96-0115162CB649}" type="pres">
      <dgm:prSet presAssocID="{6371D924-B161-43D3-B5AC-9B74670F1FC4}" presName="Name35" presStyleLbl="parChTrans1D3" presStyleIdx="1" presStyleCnt="4"/>
      <dgm:spPr/>
      <dgm:t>
        <a:bodyPr/>
        <a:lstStyle/>
        <a:p>
          <a:endParaRPr lang="en-US"/>
        </a:p>
      </dgm:t>
    </dgm:pt>
    <dgm:pt modelId="{5A134DD1-556D-4D85-BFC3-80848FE0B0DE}" type="pres">
      <dgm:prSet presAssocID="{9C450286-2851-4E58-B502-0B8884031C8A}" presName="hierRoot2" presStyleCnt="0">
        <dgm:presLayoutVars>
          <dgm:hierBranch val="r"/>
        </dgm:presLayoutVars>
      </dgm:prSet>
      <dgm:spPr/>
    </dgm:pt>
    <dgm:pt modelId="{2B7A0949-E4A4-4824-8E68-31604FCB90F9}" type="pres">
      <dgm:prSet presAssocID="{9C450286-2851-4E58-B502-0B8884031C8A}" presName="rootComposite" presStyleCnt="0"/>
      <dgm:spPr/>
    </dgm:pt>
    <dgm:pt modelId="{F6102BFC-83BB-4026-B3CB-60ADB1BCBB06}" type="pres">
      <dgm:prSet presAssocID="{9C450286-2851-4E58-B502-0B8884031C8A}" presName="rootText" presStyleLbl="node3" presStyleIdx="1" presStyleCnt="4">
        <dgm:presLayoutVars>
          <dgm:chPref val="3"/>
        </dgm:presLayoutVars>
      </dgm:prSet>
      <dgm:spPr/>
      <dgm:t>
        <a:bodyPr/>
        <a:lstStyle/>
        <a:p>
          <a:endParaRPr lang="en-US"/>
        </a:p>
      </dgm:t>
    </dgm:pt>
    <dgm:pt modelId="{EA88A9BC-36C4-4A20-8237-CA067FC5202E}" type="pres">
      <dgm:prSet presAssocID="{9C450286-2851-4E58-B502-0B8884031C8A}" presName="rootConnector" presStyleLbl="node3" presStyleIdx="1" presStyleCnt="4"/>
      <dgm:spPr/>
      <dgm:t>
        <a:bodyPr/>
        <a:lstStyle/>
        <a:p>
          <a:endParaRPr lang="en-US"/>
        </a:p>
      </dgm:t>
    </dgm:pt>
    <dgm:pt modelId="{B98719F5-C1D9-4816-B10A-D951885EDE92}" type="pres">
      <dgm:prSet presAssocID="{9C450286-2851-4E58-B502-0B8884031C8A}" presName="hierChild4" presStyleCnt="0"/>
      <dgm:spPr/>
    </dgm:pt>
    <dgm:pt modelId="{898E41E3-6135-44EA-81A7-6240E0063717}" type="pres">
      <dgm:prSet presAssocID="{9C450286-2851-4E58-B502-0B8884031C8A}" presName="hierChild5" presStyleCnt="0"/>
      <dgm:spPr/>
    </dgm:pt>
    <dgm:pt modelId="{B5D42BA1-5F88-4CD3-A856-772F75B5B9BD}" type="pres">
      <dgm:prSet presAssocID="{A8C11D85-3712-409E-97D2-E46A0BB7019A}" presName="hierChild5" presStyleCnt="0"/>
      <dgm:spPr/>
    </dgm:pt>
    <dgm:pt modelId="{E303C5EF-EC38-4269-A3CC-3D72E558323B}" type="pres">
      <dgm:prSet presAssocID="{6C0F04BD-764B-4969-A24F-D15846C82DD8}" presName="Name35" presStyleLbl="parChTrans1D2" presStyleIdx="1" presStyleCnt="2"/>
      <dgm:spPr/>
      <dgm:t>
        <a:bodyPr/>
        <a:lstStyle/>
        <a:p>
          <a:endParaRPr lang="en-US"/>
        </a:p>
      </dgm:t>
    </dgm:pt>
    <dgm:pt modelId="{ABCE3CBA-1C4C-4188-B20C-E09296E815B8}" type="pres">
      <dgm:prSet presAssocID="{F56F2958-2456-4C64-93C1-BF1F8EFCA079}" presName="hierRoot2" presStyleCnt="0">
        <dgm:presLayoutVars>
          <dgm:hierBranch/>
        </dgm:presLayoutVars>
      </dgm:prSet>
      <dgm:spPr/>
    </dgm:pt>
    <dgm:pt modelId="{C3261693-965A-4837-8D41-4DACFE8A9263}" type="pres">
      <dgm:prSet presAssocID="{F56F2958-2456-4C64-93C1-BF1F8EFCA079}" presName="rootComposite" presStyleCnt="0"/>
      <dgm:spPr/>
    </dgm:pt>
    <dgm:pt modelId="{9729E57B-D448-448E-8C16-1A1C56ED4210}" type="pres">
      <dgm:prSet presAssocID="{F56F2958-2456-4C64-93C1-BF1F8EFCA079}" presName="rootText" presStyleLbl="node2" presStyleIdx="1" presStyleCnt="2">
        <dgm:presLayoutVars>
          <dgm:chPref val="3"/>
        </dgm:presLayoutVars>
      </dgm:prSet>
      <dgm:spPr/>
      <dgm:t>
        <a:bodyPr/>
        <a:lstStyle/>
        <a:p>
          <a:endParaRPr lang="en-US"/>
        </a:p>
      </dgm:t>
    </dgm:pt>
    <dgm:pt modelId="{5A710E42-E672-4096-9C6F-747E9EBBD449}" type="pres">
      <dgm:prSet presAssocID="{F56F2958-2456-4C64-93C1-BF1F8EFCA079}" presName="rootConnector" presStyleLbl="node2" presStyleIdx="1" presStyleCnt="2"/>
      <dgm:spPr/>
      <dgm:t>
        <a:bodyPr/>
        <a:lstStyle/>
        <a:p>
          <a:endParaRPr lang="en-US"/>
        </a:p>
      </dgm:t>
    </dgm:pt>
    <dgm:pt modelId="{59B05F0F-40C7-48E8-A26F-471A9B9148E5}" type="pres">
      <dgm:prSet presAssocID="{F56F2958-2456-4C64-93C1-BF1F8EFCA079}" presName="hierChild4" presStyleCnt="0"/>
      <dgm:spPr/>
    </dgm:pt>
    <dgm:pt modelId="{C593B2B0-15BE-4602-8FF5-D4072421A446}" type="pres">
      <dgm:prSet presAssocID="{6B0688F6-9F76-4FCB-BB55-F1257A22D8DD}" presName="Name35" presStyleLbl="parChTrans1D3" presStyleIdx="2" presStyleCnt="4"/>
      <dgm:spPr/>
      <dgm:t>
        <a:bodyPr/>
        <a:lstStyle/>
        <a:p>
          <a:endParaRPr lang="en-US"/>
        </a:p>
      </dgm:t>
    </dgm:pt>
    <dgm:pt modelId="{D6335EA9-8A9A-40B5-A3D3-4048EA5F1C77}" type="pres">
      <dgm:prSet presAssocID="{7F914D03-E706-4E49-99C3-1C822043BF6E}" presName="hierRoot2" presStyleCnt="0">
        <dgm:presLayoutVars>
          <dgm:hierBranch val="r"/>
        </dgm:presLayoutVars>
      </dgm:prSet>
      <dgm:spPr/>
    </dgm:pt>
    <dgm:pt modelId="{A733573D-4A79-490A-9154-E0DAE2E31AB0}" type="pres">
      <dgm:prSet presAssocID="{7F914D03-E706-4E49-99C3-1C822043BF6E}" presName="rootComposite" presStyleCnt="0"/>
      <dgm:spPr/>
    </dgm:pt>
    <dgm:pt modelId="{0234C891-C16A-4A1F-BE72-409AC7CF6649}" type="pres">
      <dgm:prSet presAssocID="{7F914D03-E706-4E49-99C3-1C822043BF6E}" presName="rootText" presStyleLbl="node3" presStyleIdx="2" presStyleCnt="4">
        <dgm:presLayoutVars>
          <dgm:chPref val="3"/>
        </dgm:presLayoutVars>
      </dgm:prSet>
      <dgm:spPr/>
      <dgm:t>
        <a:bodyPr/>
        <a:lstStyle/>
        <a:p>
          <a:endParaRPr lang="en-US"/>
        </a:p>
      </dgm:t>
    </dgm:pt>
    <dgm:pt modelId="{CFC3028B-D4F7-4B5C-9396-D7772235AD4B}" type="pres">
      <dgm:prSet presAssocID="{7F914D03-E706-4E49-99C3-1C822043BF6E}" presName="rootConnector" presStyleLbl="node3" presStyleIdx="2" presStyleCnt="4"/>
      <dgm:spPr/>
      <dgm:t>
        <a:bodyPr/>
        <a:lstStyle/>
        <a:p>
          <a:endParaRPr lang="en-US"/>
        </a:p>
      </dgm:t>
    </dgm:pt>
    <dgm:pt modelId="{9D91DF66-A8B6-42C1-AF16-AEBE8584E7B3}" type="pres">
      <dgm:prSet presAssocID="{7F914D03-E706-4E49-99C3-1C822043BF6E}" presName="hierChild4" presStyleCnt="0"/>
      <dgm:spPr/>
    </dgm:pt>
    <dgm:pt modelId="{C2A31492-67D2-4A4D-8CCC-AA0AB98E5F2A}" type="pres">
      <dgm:prSet presAssocID="{7F914D03-E706-4E49-99C3-1C822043BF6E}" presName="hierChild5" presStyleCnt="0"/>
      <dgm:spPr/>
    </dgm:pt>
    <dgm:pt modelId="{51B137D1-F900-4608-AEF6-AE3713AA45A5}" type="pres">
      <dgm:prSet presAssocID="{63CA113F-5618-4FA8-8115-AF9B0520FD1F}" presName="Name35" presStyleLbl="parChTrans1D3" presStyleIdx="3" presStyleCnt="4"/>
      <dgm:spPr/>
      <dgm:t>
        <a:bodyPr/>
        <a:lstStyle/>
        <a:p>
          <a:endParaRPr lang="en-US"/>
        </a:p>
      </dgm:t>
    </dgm:pt>
    <dgm:pt modelId="{DA443DCE-E5D7-40B3-8044-9223573D1874}" type="pres">
      <dgm:prSet presAssocID="{0DE17670-E157-4B07-8006-E764EBD90DAF}" presName="hierRoot2" presStyleCnt="0">
        <dgm:presLayoutVars>
          <dgm:hierBranch val="r"/>
        </dgm:presLayoutVars>
      </dgm:prSet>
      <dgm:spPr/>
    </dgm:pt>
    <dgm:pt modelId="{B810B9D1-A4BF-4C86-8819-B0D7C1ABBB17}" type="pres">
      <dgm:prSet presAssocID="{0DE17670-E157-4B07-8006-E764EBD90DAF}" presName="rootComposite" presStyleCnt="0"/>
      <dgm:spPr/>
    </dgm:pt>
    <dgm:pt modelId="{5B5BB255-7C27-4C1D-B48A-4CCE6A5F665E}" type="pres">
      <dgm:prSet presAssocID="{0DE17670-E157-4B07-8006-E764EBD90DAF}" presName="rootText" presStyleLbl="node3" presStyleIdx="3" presStyleCnt="4">
        <dgm:presLayoutVars>
          <dgm:chPref val="3"/>
        </dgm:presLayoutVars>
      </dgm:prSet>
      <dgm:spPr/>
      <dgm:t>
        <a:bodyPr/>
        <a:lstStyle/>
        <a:p>
          <a:endParaRPr lang="en-US"/>
        </a:p>
      </dgm:t>
    </dgm:pt>
    <dgm:pt modelId="{FED0285A-9C90-4CB8-8DAB-FD033CC83C7F}" type="pres">
      <dgm:prSet presAssocID="{0DE17670-E157-4B07-8006-E764EBD90DAF}" presName="rootConnector" presStyleLbl="node3" presStyleIdx="3" presStyleCnt="4"/>
      <dgm:spPr/>
      <dgm:t>
        <a:bodyPr/>
        <a:lstStyle/>
        <a:p>
          <a:endParaRPr lang="en-US"/>
        </a:p>
      </dgm:t>
    </dgm:pt>
    <dgm:pt modelId="{82A0978F-7AE7-4D09-BB61-B3964C0EAAB2}" type="pres">
      <dgm:prSet presAssocID="{0DE17670-E157-4B07-8006-E764EBD90DAF}" presName="hierChild4" presStyleCnt="0"/>
      <dgm:spPr/>
    </dgm:pt>
    <dgm:pt modelId="{91F39ACF-DF1E-4405-85FD-419461B37834}" type="pres">
      <dgm:prSet presAssocID="{0DE17670-E157-4B07-8006-E764EBD90DAF}" presName="hierChild5" presStyleCnt="0"/>
      <dgm:spPr/>
    </dgm:pt>
    <dgm:pt modelId="{61822727-7052-4284-95E6-AE4DD2C8D389}" type="pres">
      <dgm:prSet presAssocID="{F56F2958-2456-4C64-93C1-BF1F8EFCA079}" presName="hierChild5" presStyleCnt="0"/>
      <dgm:spPr/>
    </dgm:pt>
    <dgm:pt modelId="{0E5B954B-5C26-48A4-A215-78D3AE6D2103}" type="pres">
      <dgm:prSet presAssocID="{8B88A665-9315-4788-90CC-ED5802A9F43C}" presName="hierChild3" presStyleCnt="0"/>
      <dgm:spPr/>
    </dgm:pt>
  </dgm:ptLst>
  <dgm:cxnLst>
    <dgm:cxn modelId="{93810C86-C1B0-4A81-BCC0-B75B62B7715E}" type="presOf" srcId="{3F2868D2-FD45-4C9D-BD16-7F12CB22B0E0}" destId="{FE1DDC4B-2FDC-404A-8230-65A0AA5FB46B}" srcOrd="0" destOrd="0" presId="urn:microsoft.com/office/officeart/2005/8/layout/orgChart1"/>
    <dgm:cxn modelId="{EB43B149-12F3-4A28-AE4F-DFB2C2175234}" type="presOf" srcId="{A8C11D85-3712-409E-97D2-E46A0BB7019A}" destId="{194D7AB7-3693-43AF-9138-98A533A86240}" srcOrd="1" destOrd="0" presId="urn:microsoft.com/office/officeart/2005/8/layout/orgChart1"/>
    <dgm:cxn modelId="{CC467511-B2D5-4BDE-A5E4-29DD0D97F68E}" type="presOf" srcId="{F56F2958-2456-4C64-93C1-BF1F8EFCA079}" destId="{5A710E42-E672-4096-9C6F-747E9EBBD449}" srcOrd="1" destOrd="0" presId="urn:microsoft.com/office/officeart/2005/8/layout/orgChart1"/>
    <dgm:cxn modelId="{A8555C18-7CD0-493C-A608-42570E9A9D84}" type="presOf" srcId="{599074BF-21B8-42A2-AA16-7986D1598514}" destId="{827B842E-8958-4E19-9396-BE1EFAA5BA61}" srcOrd="0" destOrd="0" presId="urn:microsoft.com/office/officeart/2005/8/layout/orgChart1"/>
    <dgm:cxn modelId="{F0DE5676-518F-4E75-843A-225DC74DCFA2}" type="presOf" srcId="{63CA113F-5618-4FA8-8115-AF9B0520FD1F}" destId="{51B137D1-F900-4608-AEF6-AE3713AA45A5}" srcOrd="0" destOrd="0" presId="urn:microsoft.com/office/officeart/2005/8/layout/orgChart1"/>
    <dgm:cxn modelId="{652C1B73-94CD-4C26-806B-C7383463FF67}" type="presOf" srcId="{43663D0D-E620-4023-A0AC-44753AD53092}" destId="{752C2A58-EC28-4D71-822A-73E1A95949DA}" srcOrd="0" destOrd="0" presId="urn:microsoft.com/office/officeart/2005/8/layout/orgChart1"/>
    <dgm:cxn modelId="{F24BA4E1-EA54-4EB1-89EE-956FE36103EA}" srcId="{F56F2958-2456-4C64-93C1-BF1F8EFCA079}" destId="{0DE17670-E157-4B07-8006-E764EBD90DAF}" srcOrd="1" destOrd="0" parTransId="{63CA113F-5618-4FA8-8115-AF9B0520FD1F}" sibTransId="{E9437114-DD7F-43EC-9057-52DECC903831}"/>
    <dgm:cxn modelId="{3F339E63-63A3-4BC9-81A2-02B053701064}" type="presOf" srcId="{8B88A665-9315-4788-90CC-ED5802A9F43C}" destId="{D20A6C82-7488-4B67-AC13-659445510D43}" srcOrd="1" destOrd="0" presId="urn:microsoft.com/office/officeart/2005/8/layout/orgChart1"/>
    <dgm:cxn modelId="{00F4A8DA-52D8-4B44-AF7C-50A6BD2241FC}" type="presOf" srcId="{6371D924-B161-43D3-B5AC-9B74670F1FC4}" destId="{17ED256A-C5BE-419C-AB96-0115162CB649}" srcOrd="0" destOrd="0" presId="urn:microsoft.com/office/officeart/2005/8/layout/orgChart1"/>
    <dgm:cxn modelId="{6F780EFA-D3B0-4F2C-A3A0-B970C11481E9}" type="presOf" srcId="{599074BF-21B8-42A2-AA16-7986D1598514}" destId="{D10DA27A-EC79-48FE-9D2E-14231B8046FB}" srcOrd="1" destOrd="0" presId="urn:microsoft.com/office/officeart/2005/8/layout/orgChart1"/>
    <dgm:cxn modelId="{7F7D1703-375F-470A-87BD-7C7ED874AD77}" type="presOf" srcId="{8B88A665-9315-4788-90CC-ED5802A9F43C}" destId="{ED9A3599-C331-4196-8839-B107FE73C4A7}" srcOrd="0" destOrd="0" presId="urn:microsoft.com/office/officeart/2005/8/layout/orgChart1"/>
    <dgm:cxn modelId="{C8461724-6687-44EB-8F91-A0F2B99ACE21}" type="presOf" srcId="{9C450286-2851-4E58-B502-0B8884031C8A}" destId="{F6102BFC-83BB-4026-B3CB-60ADB1BCBB06}" srcOrd="0" destOrd="0" presId="urn:microsoft.com/office/officeart/2005/8/layout/orgChart1"/>
    <dgm:cxn modelId="{4881CCD2-4F82-4DA4-8932-77BAB4E1E371}" type="presOf" srcId="{A8C11D85-3712-409E-97D2-E46A0BB7019A}" destId="{AAB47639-DB41-4CE3-8A57-6C948470C526}" srcOrd="0" destOrd="0" presId="urn:microsoft.com/office/officeart/2005/8/layout/orgChart1"/>
    <dgm:cxn modelId="{7A409717-86D2-424B-86CC-F655539CBB02}" srcId="{8B88A665-9315-4788-90CC-ED5802A9F43C}" destId="{A8C11D85-3712-409E-97D2-E46A0BB7019A}" srcOrd="0" destOrd="0" parTransId="{00C007BD-0F79-4E7F-AB3F-2723DC3AB934}" sibTransId="{43E28824-5CA7-43A2-B764-537B1B1106DC}"/>
    <dgm:cxn modelId="{67B1F9F2-3D77-4EFB-8137-95D5FF18AF5E}" type="presOf" srcId="{0DE17670-E157-4B07-8006-E764EBD90DAF}" destId="{FED0285A-9C90-4CB8-8DAB-FD033CC83C7F}" srcOrd="1" destOrd="0" presId="urn:microsoft.com/office/officeart/2005/8/layout/orgChart1"/>
    <dgm:cxn modelId="{EED1F137-CE6F-477D-BC64-B4B03E829FA3}" type="presOf" srcId="{0DE17670-E157-4B07-8006-E764EBD90DAF}" destId="{5B5BB255-7C27-4C1D-B48A-4CCE6A5F665E}" srcOrd="0" destOrd="0" presId="urn:microsoft.com/office/officeart/2005/8/layout/orgChart1"/>
    <dgm:cxn modelId="{E58BECB0-66BA-421A-836D-78775E7B236E}" type="presOf" srcId="{00C007BD-0F79-4E7F-AB3F-2723DC3AB934}" destId="{4108FB7F-D83D-4927-AD53-755B964CBF6B}" srcOrd="0" destOrd="0" presId="urn:microsoft.com/office/officeart/2005/8/layout/orgChart1"/>
    <dgm:cxn modelId="{0E56EDF3-9E08-4F55-892C-CDDC5760BF07}" type="presOf" srcId="{6C0F04BD-764B-4969-A24F-D15846C82DD8}" destId="{E303C5EF-EC38-4269-A3CC-3D72E558323B}" srcOrd="0" destOrd="0" presId="urn:microsoft.com/office/officeart/2005/8/layout/orgChart1"/>
    <dgm:cxn modelId="{F98D9707-AA31-401A-89CE-6C680EB8873D}" type="presOf" srcId="{F56F2958-2456-4C64-93C1-BF1F8EFCA079}" destId="{9729E57B-D448-448E-8C16-1A1C56ED4210}" srcOrd="0" destOrd="0" presId="urn:microsoft.com/office/officeart/2005/8/layout/orgChart1"/>
    <dgm:cxn modelId="{73C61DB5-9AC4-4B65-9FC5-1CDB8AF5FAAE}" srcId="{A8C11D85-3712-409E-97D2-E46A0BB7019A}" destId="{9C450286-2851-4E58-B502-0B8884031C8A}" srcOrd="1" destOrd="0" parTransId="{6371D924-B161-43D3-B5AC-9B74670F1FC4}" sibTransId="{CFFB37FA-0660-4940-B69D-67605DCBC450}"/>
    <dgm:cxn modelId="{CEA7434F-989E-4D44-BBB2-C7583318F6B3}" srcId="{43663D0D-E620-4023-A0AC-44753AD53092}" destId="{8B88A665-9315-4788-90CC-ED5802A9F43C}" srcOrd="0" destOrd="0" parTransId="{E3B16EB7-97AE-4D84-85BE-E8C075D9C9A8}" sibTransId="{EC81B404-CD71-42DE-BAD6-85A00F3F75FA}"/>
    <dgm:cxn modelId="{2990D13A-587A-48F5-B9D5-19946D3911A0}" srcId="{A8C11D85-3712-409E-97D2-E46A0BB7019A}" destId="{599074BF-21B8-42A2-AA16-7986D1598514}" srcOrd="0" destOrd="0" parTransId="{3F2868D2-FD45-4C9D-BD16-7F12CB22B0E0}" sibTransId="{5212BBAA-4143-4572-A13C-2F0A70FFC9A1}"/>
    <dgm:cxn modelId="{A6EB9124-1319-446A-A3E2-88544CC96381}" type="presOf" srcId="{9C450286-2851-4E58-B502-0B8884031C8A}" destId="{EA88A9BC-36C4-4A20-8237-CA067FC5202E}" srcOrd="1" destOrd="0" presId="urn:microsoft.com/office/officeart/2005/8/layout/orgChart1"/>
    <dgm:cxn modelId="{6B2AC7E9-AA30-4A47-AD76-E5411E8753AC}" type="presOf" srcId="{7F914D03-E706-4E49-99C3-1C822043BF6E}" destId="{0234C891-C16A-4A1F-BE72-409AC7CF6649}" srcOrd="0" destOrd="0" presId="urn:microsoft.com/office/officeart/2005/8/layout/orgChart1"/>
    <dgm:cxn modelId="{CD8A0CCF-1DBC-4C18-83B1-7A7C315D8F5A}" type="presOf" srcId="{7F914D03-E706-4E49-99C3-1C822043BF6E}" destId="{CFC3028B-D4F7-4B5C-9396-D7772235AD4B}" srcOrd="1" destOrd="0" presId="urn:microsoft.com/office/officeart/2005/8/layout/orgChart1"/>
    <dgm:cxn modelId="{0F33883F-3F11-4E61-99C3-ECAFAA7C4906}" type="presOf" srcId="{6B0688F6-9F76-4FCB-BB55-F1257A22D8DD}" destId="{C593B2B0-15BE-4602-8FF5-D4072421A446}" srcOrd="0" destOrd="0" presId="urn:microsoft.com/office/officeart/2005/8/layout/orgChart1"/>
    <dgm:cxn modelId="{D95FCB24-3385-404C-B093-386C07DB78A0}" srcId="{8B88A665-9315-4788-90CC-ED5802A9F43C}" destId="{F56F2958-2456-4C64-93C1-BF1F8EFCA079}" srcOrd="1" destOrd="0" parTransId="{6C0F04BD-764B-4969-A24F-D15846C82DD8}" sibTransId="{C3347FEC-E61D-4BDB-9538-BEADC16F72EB}"/>
    <dgm:cxn modelId="{3F1A1604-C3BE-4294-A473-88DED42DFB4E}" srcId="{F56F2958-2456-4C64-93C1-BF1F8EFCA079}" destId="{7F914D03-E706-4E49-99C3-1C822043BF6E}" srcOrd="0" destOrd="0" parTransId="{6B0688F6-9F76-4FCB-BB55-F1257A22D8DD}" sibTransId="{FF5F80EE-5853-4FB7-B8F2-887C1DC05A4B}"/>
    <dgm:cxn modelId="{F4F24B42-535C-4662-AD93-04B667762174}" type="presParOf" srcId="{752C2A58-EC28-4D71-822A-73E1A95949DA}" destId="{493AC0C5-73D9-4E25-BEA1-CE9E738F27CB}" srcOrd="0" destOrd="0" presId="urn:microsoft.com/office/officeart/2005/8/layout/orgChart1"/>
    <dgm:cxn modelId="{33450EB9-8669-4EAF-97E8-E135175D8B2A}" type="presParOf" srcId="{493AC0C5-73D9-4E25-BEA1-CE9E738F27CB}" destId="{941D08DD-87E5-4538-BC3B-3F9E39A725EB}" srcOrd="0" destOrd="0" presId="urn:microsoft.com/office/officeart/2005/8/layout/orgChart1"/>
    <dgm:cxn modelId="{C1F12BBB-173D-484F-9DE5-166855987934}" type="presParOf" srcId="{941D08DD-87E5-4538-BC3B-3F9E39A725EB}" destId="{ED9A3599-C331-4196-8839-B107FE73C4A7}" srcOrd="0" destOrd="0" presId="urn:microsoft.com/office/officeart/2005/8/layout/orgChart1"/>
    <dgm:cxn modelId="{D5EA6AD7-07E8-49A0-A570-540308566A59}" type="presParOf" srcId="{941D08DD-87E5-4538-BC3B-3F9E39A725EB}" destId="{D20A6C82-7488-4B67-AC13-659445510D43}" srcOrd="1" destOrd="0" presId="urn:microsoft.com/office/officeart/2005/8/layout/orgChart1"/>
    <dgm:cxn modelId="{6CCA6DB2-2C2D-4A0B-8771-156947D585E9}" type="presParOf" srcId="{493AC0C5-73D9-4E25-BEA1-CE9E738F27CB}" destId="{ED0AF4C6-449C-4E83-84AC-92E6FA1DA217}" srcOrd="1" destOrd="0" presId="urn:microsoft.com/office/officeart/2005/8/layout/orgChart1"/>
    <dgm:cxn modelId="{F3D94E90-CEC5-4CDA-8A6E-EC1B22FA1F64}" type="presParOf" srcId="{ED0AF4C6-449C-4E83-84AC-92E6FA1DA217}" destId="{4108FB7F-D83D-4927-AD53-755B964CBF6B}" srcOrd="0" destOrd="0" presId="urn:microsoft.com/office/officeart/2005/8/layout/orgChart1"/>
    <dgm:cxn modelId="{25DBC247-3B49-40CC-8C61-9AC159847C8D}" type="presParOf" srcId="{ED0AF4C6-449C-4E83-84AC-92E6FA1DA217}" destId="{0CD65E19-8206-4035-8EEF-17799E8DD7FC}" srcOrd="1" destOrd="0" presId="urn:microsoft.com/office/officeart/2005/8/layout/orgChart1"/>
    <dgm:cxn modelId="{D8FE6348-AAD7-403F-A542-ACC3098FA109}" type="presParOf" srcId="{0CD65E19-8206-4035-8EEF-17799E8DD7FC}" destId="{78993255-9D47-4ADB-8FC8-D548883316D2}" srcOrd="0" destOrd="0" presId="urn:microsoft.com/office/officeart/2005/8/layout/orgChart1"/>
    <dgm:cxn modelId="{54B79CA9-28F7-4E40-9679-0C42E590EA4C}" type="presParOf" srcId="{78993255-9D47-4ADB-8FC8-D548883316D2}" destId="{AAB47639-DB41-4CE3-8A57-6C948470C526}" srcOrd="0" destOrd="0" presId="urn:microsoft.com/office/officeart/2005/8/layout/orgChart1"/>
    <dgm:cxn modelId="{FBDDE9EE-8A89-4697-A61B-2EE16D8E6E09}" type="presParOf" srcId="{78993255-9D47-4ADB-8FC8-D548883316D2}" destId="{194D7AB7-3693-43AF-9138-98A533A86240}" srcOrd="1" destOrd="0" presId="urn:microsoft.com/office/officeart/2005/8/layout/orgChart1"/>
    <dgm:cxn modelId="{A12C93F2-92A3-4F47-8222-61E7162F89F2}" type="presParOf" srcId="{0CD65E19-8206-4035-8EEF-17799E8DD7FC}" destId="{45D38957-A2AB-42FB-A7A7-7D4C72A59C3A}" srcOrd="1" destOrd="0" presId="urn:microsoft.com/office/officeart/2005/8/layout/orgChart1"/>
    <dgm:cxn modelId="{46959C45-9C92-4001-9917-512F2007641B}" type="presParOf" srcId="{45D38957-A2AB-42FB-A7A7-7D4C72A59C3A}" destId="{FE1DDC4B-2FDC-404A-8230-65A0AA5FB46B}" srcOrd="0" destOrd="0" presId="urn:microsoft.com/office/officeart/2005/8/layout/orgChart1"/>
    <dgm:cxn modelId="{E8D58030-E041-4A7D-AAB4-BA6B514BA9E6}" type="presParOf" srcId="{45D38957-A2AB-42FB-A7A7-7D4C72A59C3A}" destId="{D5D9D222-22AA-480A-87CD-7BAF88DDE2FA}" srcOrd="1" destOrd="0" presId="urn:microsoft.com/office/officeart/2005/8/layout/orgChart1"/>
    <dgm:cxn modelId="{918AEA36-4900-4A93-9C19-317844A1FFE0}" type="presParOf" srcId="{D5D9D222-22AA-480A-87CD-7BAF88DDE2FA}" destId="{59DE2708-C38A-4C07-BCA5-F996DEBE0F84}" srcOrd="0" destOrd="0" presId="urn:microsoft.com/office/officeart/2005/8/layout/orgChart1"/>
    <dgm:cxn modelId="{7D801888-EA7E-48FD-A1E7-146A13A68515}" type="presParOf" srcId="{59DE2708-C38A-4C07-BCA5-F996DEBE0F84}" destId="{827B842E-8958-4E19-9396-BE1EFAA5BA61}" srcOrd="0" destOrd="0" presId="urn:microsoft.com/office/officeart/2005/8/layout/orgChart1"/>
    <dgm:cxn modelId="{79CAB2F3-9999-4E36-A104-D4D65F547814}" type="presParOf" srcId="{59DE2708-C38A-4C07-BCA5-F996DEBE0F84}" destId="{D10DA27A-EC79-48FE-9D2E-14231B8046FB}" srcOrd="1" destOrd="0" presId="urn:microsoft.com/office/officeart/2005/8/layout/orgChart1"/>
    <dgm:cxn modelId="{F1D9951E-9F08-416E-A1B4-93391B4DF7A3}" type="presParOf" srcId="{D5D9D222-22AA-480A-87CD-7BAF88DDE2FA}" destId="{37391F71-4CFE-400C-9F38-2B26CF819896}" srcOrd="1" destOrd="0" presId="urn:microsoft.com/office/officeart/2005/8/layout/orgChart1"/>
    <dgm:cxn modelId="{2B7136BF-C4C9-47B3-BAE0-9110893A3589}" type="presParOf" srcId="{D5D9D222-22AA-480A-87CD-7BAF88DDE2FA}" destId="{083A8CEE-25CC-4491-A20F-CC44BCAEB4EE}" srcOrd="2" destOrd="0" presId="urn:microsoft.com/office/officeart/2005/8/layout/orgChart1"/>
    <dgm:cxn modelId="{4EA15A33-5853-4061-BEEB-3AB380DBB174}" type="presParOf" srcId="{45D38957-A2AB-42FB-A7A7-7D4C72A59C3A}" destId="{17ED256A-C5BE-419C-AB96-0115162CB649}" srcOrd="2" destOrd="0" presId="urn:microsoft.com/office/officeart/2005/8/layout/orgChart1"/>
    <dgm:cxn modelId="{FDD11468-AF76-4832-B9C1-34049AD81C45}" type="presParOf" srcId="{45D38957-A2AB-42FB-A7A7-7D4C72A59C3A}" destId="{5A134DD1-556D-4D85-BFC3-80848FE0B0DE}" srcOrd="3" destOrd="0" presId="urn:microsoft.com/office/officeart/2005/8/layout/orgChart1"/>
    <dgm:cxn modelId="{CE59C3F6-6564-45EB-89E4-861F92D99A4B}" type="presParOf" srcId="{5A134DD1-556D-4D85-BFC3-80848FE0B0DE}" destId="{2B7A0949-E4A4-4824-8E68-31604FCB90F9}" srcOrd="0" destOrd="0" presId="urn:microsoft.com/office/officeart/2005/8/layout/orgChart1"/>
    <dgm:cxn modelId="{248EAEA7-F5D7-4CCF-B717-324A895531C0}" type="presParOf" srcId="{2B7A0949-E4A4-4824-8E68-31604FCB90F9}" destId="{F6102BFC-83BB-4026-B3CB-60ADB1BCBB06}" srcOrd="0" destOrd="0" presId="urn:microsoft.com/office/officeart/2005/8/layout/orgChart1"/>
    <dgm:cxn modelId="{C18B412F-A9FC-4EDD-A199-EE1D6F77C73A}" type="presParOf" srcId="{2B7A0949-E4A4-4824-8E68-31604FCB90F9}" destId="{EA88A9BC-36C4-4A20-8237-CA067FC5202E}" srcOrd="1" destOrd="0" presId="urn:microsoft.com/office/officeart/2005/8/layout/orgChart1"/>
    <dgm:cxn modelId="{2C554C35-E361-42FE-82DA-7CE980D12F37}" type="presParOf" srcId="{5A134DD1-556D-4D85-BFC3-80848FE0B0DE}" destId="{B98719F5-C1D9-4816-B10A-D951885EDE92}" srcOrd="1" destOrd="0" presId="urn:microsoft.com/office/officeart/2005/8/layout/orgChart1"/>
    <dgm:cxn modelId="{AACAB443-FEC7-401C-A141-182FBD53FDA9}" type="presParOf" srcId="{5A134DD1-556D-4D85-BFC3-80848FE0B0DE}" destId="{898E41E3-6135-44EA-81A7-6240E0063717}" srcOrd="2" destOrd="0" presId="urn:microsoft.com/office/officeart/2005/8/layout/orgChart1"/>
    <dgm:cxn modelId="{3FCD5F0E-4071-4271-96D6-35DAF95BF318}" type="presParOf" srcId="{0CD65E19-8206-4035-8EEF-17799E8DD7FC}" destId="{B5D42BA1-5F88-4CD3-A856-772F75B5B9BD}" srcOrd="2" destOrd="0" presId="urn:microsoft.com/office/officeart/2005/8/layout/orgChart1"/>
    <dgm:cxn modelId="{0CFAC8FE-37EF-47B7-8C38-5855C8D7180E}" type="presParOf" srcId="{ED0AF4C6-449C-4E83-84AC-92E6FA1DA217}" destId="{E303C5EF-EC38-4269-A3CC-3D72E558323B}" srcOrd="2" destOrd="0" presId="urn:microsoft.com/office/officeart/2005/8/layout/orgChart1"/>
    <dgm:cxn modelId="{AA93B997-3737-4D27-8DD1-F18DB08467E3}" type="presParOf" srcId="{ED0AF4C6-449C-4E83-84AC-92E6FA1DA217}" destId="{ABCE3CBA-1C4C-4188-B20C-E09296E815B8}" srcOrd="3" destOrd="0" presId="urn:microsoft.com/office/officeart/2005/8/layout/orgChart1"/>
    <dgm:cxn modelId="{73581827-C7A8-4284-8C1A-0F8703E1D783}" type="presParOf" srcId="{ABCE3CBA-1C4C-4188-B20C-E09296E815B8}" destId="{C3261693-965A-4837-8D41-4DACFE8A9263}" srcOrd="0" destOrd="0" presId="urn:microsoft.com/office/officeart/2005/8/layout/orgChart1"/>
    <dgm:cxn modelId="{BDB044EB-32D6-488A-8AF1-0885D723B73C}" type="presParOf" srcId="{C3261693-965A-4837-8D41-4DACFE8A9263}" destId="{9729E57B-D448-448E-8C16-1A1C56ED4210}" srcOrd="0" destOrd="0" presId="urn:microsoft.com/office/officeart/2005/8/layout/orgChart1"/>
    <dgm:cxn modelId="{AD70BAEB-94F9-4410-9F18-53F34F0C4BC4}" type="presParOf" srcId="{C3261693-965A-4837-8D41-4DACFE8A9263}" destId="{5A710E42-E672-4096-9C6F-747E9EBBD449}" srcOrd="1" destOrd="0" presId="urn:microsoft.com/office/officeart/2005/8/layout/orgChart1"/>
    <dgm:cxn modelId="{9392C4DB-5930-44F1-8EB6-DB00C50FC662}" type="presParOf" srcId="{ABCE3CBA-1C4C-4188-B20C-E09296E815B8}" destId="{59B05F0F-40C7-48E8-A26F-471A9B9148E5}" srcOrd="1" destOrd="0" presId="urn:microsoft.com/office/officeart/2005/8/layout/orgChart1"/>
    <dgm:cxn modelId="{FAA2521A-FB1C-403F-950E-A3B20E0C2F22}" type="presParOf" srcId="{59B05F0F-40C7-48E8-A26F-471A9B9148E5}" destId="{C593B2B0-15BE-4602-8FF5-D4072421A446}" srcOrd="0" destOrd="0" presId="urn:microsoft.com/office/officeart/2005/8/layout/orgChart1"/>
    <dgm:cxn modelId="{F253FB9D-72D3-4B7B-AFCC-F0327ABB9C08}" type="presParOf" srcId="{59B05F0F-40C7-48E8-A26F-471A9B9148E5}" destId="{D6335EA9-8A9A-40B5-A3D3-4048EA5F1C77}" srcOrd="1" destOrd="0" presId="urn:microsoft.com/office/officeart/2005/8/layout/orgChart1"/>
    <dgm:cxn modelId="{67CCC65A-664D-48E7-BD48-6C8C6CE87C23}" type="presParOf" srcId="{D6335EA9-8A9A-40B5-A3D3-4048EA5F1C77}" destId="{A733573D-4A79-490A-9154-E0DAE2E31AB0}" srcOrd="0" destOrd="0" presId="urn:microsoft.com/office/officeart/2005/8/layout/orgChart1"/>
    <dgm:cxn modelId="{ABFE0D07-C37E-4577-9300-F20198C0EF46}" type="presParOf" srcId="{A733573D-4A79-490A-9154-E0DAE2E31AB0}" destId="{0234C891-C16A-4A1F-BE72-409AC7CF6649}" srcOrd="0" destOrd="0" presId="urn:microsoft.com/office/officeart/2005/8/layout/orgChart1"/>
    <dgm:cxn modelId="{293ABC5E-8F7A-4486-98E7-7B2D6B3D55D7}" type="presParOf" srcId="{A733573D-4A79-490A-9154-E0DAE2E31AB0}" destId="{CFC3028B-D4F7-4B5C-9396-D7772235AD4B}" srcOrd="1" destOrd="0" presId="urn:microsoft.com/office/officeart/2005/8/layout/orgChart1"/>
    <dgm:cxn modelId="{0A2CE485-D1A4-4CEE-BB96-28647FEAECF7}" type="presParOf" srcId="{D6335EA9-8A9A-40B5-A3D3-4048EA5F1C77}" destId="{9D91DF66-A8B6-42C1-AF16-AEBE8584E7B3}" srcOrd="1" destOrd="0" presId="urn:microsoft.com/office/officeart/2005/8/layout/orgChart1"/>
    <dgm:cxn modelId="{89655ED9-2BBC-4070-B374-13D739A511B2}" type="presParOf" srcId="{D6335EA9-8A9A-40B5-A3D3-4048EA5F1C77}" destId="{C2A31492-67D2-4A4D-8CCC-AA0AB98E5F2A}" srcOrd="2" destOrd="0" presId="urn:microsoft.com/office/officeart/2005/8/layout/orgChart1"/>
    <dgm:cxn modelId="{0CB69DDB-DF55-4366-8A41-6A1A06A062C5}" type="presParOf" srcId="{59B05F0F-40C7-48E8-A26F-471A9B9148E5}" destId="{51B137D1-F900-4608-AEF6-AE3713AA45A5}" srcOrd="2" destOrd="0" presId="urn:microsoft.com/office/officeart/2005/8/layout/orgChart1"/>
    <dgm:cxn modelId="{25C633EC-7629-4B5C-A251-DBF525B1BA4C}" type="presParOf" srcId="{59B05F0F-40C7-48E8-A26F-471A9B9148E5}" destId="{DA443DCE-E5D7-40B3-8044-9223573D1874}" srcOrd="3" destOrd="0" presId="urn:microsoft.com/office/officeart/2005/8/layout/orgChart1"/>
    <dgm:cxn modelId="{3E612E75-5CFD-4C44-816E-CFC3F2A4F79A}" type="presParOf" srcId="{DA443DCE-E5D7-40B3-8044-9223573D1874}" destId="{B810B9D1-A4BF-4C86-8819-B0D7C1ABBB17}" srcOrd="0" destOrd="0" presId="urn:microsoft.com/office/officeart/2005/8/layout/orgChart1"/>
    <dgm:cxn modelId="{0E9D1C0D-C9F5-49E3-AAD3-007BB2C89CAF}" type="presParOf" srcId="{B810B9D1-A4BF-4C86-8819-B0D7C1ABBB17}" destId="{5B5BB255-7C27-4C1D-B48A-4CCE6A5F665E}" srcOrd="0" destOrd="0" presId="urn:microsoft.com/office/officeart/2005/8/layout/orgChart1"/>
    <dgm:cxn modelId="{2FB4ED77-BFB3-4054-A163-2D50122D127E}" type="presParOf" srcId="{B810B9D1-A4BF-4C86-8819-B0D7C1ABBB17}" destId="{FED0285A-9C90-4CB8-8DAB-FD033CC83C7F}" srcOrd="1" destOrd="0" presId="urn:microsoft.com/office/officeart/2005/8/layout/orgChart1"/>
    <dgm:cxn modelId="{2282F7C3-22A0-428B-AC2C-157D86447E3E}" type="presParOf" srcId="{DA443DCE-E5D7-40B3-8044-9223573D1874}" destId="{82A0978F-7AE7-4D09-BB61-B3964C0EAAB2}" srcOrd="1" destOrd="0" presId="urn:microsoft.com/office/officeart/2005/8/layout/orgChart1"/>
    <dgm:cxn modelId="{DA3D2DD9-549F-4F80-8A6C-FFDC1F6C48C9}" type="presParOf" srcId="{DA443DCE-E5D7-40B3-8044-9223573D1874}" destId="{91F39ACF-DF1E-4405-85FD-419461B37834}" srcOrd="2" destOrd="0" presId="urn:microsoft.com/office/officeart/2005/8/layout/orgChart1"/>
    <dgm:cxn modelId="{C0390E6C-04CC-47D9-894E-AB25B737ED43}" type="presParOf" srcId="{ABCE3CBA-1C4C-4188-B20C-E09296E815B8}" destId="{61822727-7052-4284-95E6-AE4DD2C8D389}" srcOrd="2" destOrd="0" presId="urn:microsoft.com/office/officeart/2005/8/layout/orgChart1"/>
    <dgm:cxn modelId="{513C02D6-A2D6-4A27-AA01-3969FA01D752}" type="presParOf" srcId="{493AC0C5-73D9-4E25-BEA1-CE9E738F27CB}" destId="{0E5B954B-5C26-48A4-A215-78D3AE6D2103}" srcOrd="2" destOrd="0" presId="urn:microsoft.com/office/officeart/2005/8/layout/orgChart1"/>
  </dgm:cxnLst>
  <dgm:bg/>
  <dgm:whole/>
  <dgm:extLst>
    <a:ext uri="http://schemas.microsoft.com/office/drawing/2008/diagram">
      <dsp:dataModelExt xmlns:dsp="http://schemas.microsoft.com/office/drawing/2008/diagram" xmlns="" relId="rId14"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51B137D1-F900-4608-AEF6-AE3713AA45A5}">
      <dsp:nvSpPr>
        <dsp:cNvPr id="0" name=""/>
        <dsp:cNvSpPr/>
      </dsp:nvSpPr>
      <dsp:spPr>
        <a:xfrm>
          <a:off x="4175527" y="1667535"/>
          <a:ext cx="716163" cy="248585"/>
        </a:xfrm>
        <a:custGeom>
          <a:avLst/>
          <a:gdLst/>
          <a:ahLst/>
          <a:cxnLst/>
          <a:rect l="0" t="0" r="0" b="0"/>
          <a:pathLst>
            <a:path>
              <a:moveTo>
                <a:pt x="0" y="0"/>
              </a:moveTo>
              <a:lnTo>
                <a:pt x="0" y="124292"/>
              </a:lnTo>
              <a:lnTo>
                <a:pt x="716163" y="124292"/>
              </a:lnTo>
              <a:lnTo>
                <a:pt x="716163" y="24858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593B2B0-15BE-4602-8FF5-D4072421A446}">
      <dsp:nvSpPr>
        <dsp:cNvPr id="0" name=""/>
        <dsp:cNvSpPr/>
      </dsp:nvSpPr>
      <dsp:spPr>
        <a:xfrm>
          <a:off x="3459363" y="1667535"/>
          <a:ext cx="716163" cy="248585"/>
        </a:xfrm>
        <a:custGeom>
          <a:avLst/>
          <a:gdLst/>
          <a:ahLst/>
          <a:cxnLst/>
          <a:rect l="0" t="0" r="0" b="0"/>
          <a:pathLst>
            <a:path>
              <a:moveTo>
                <a:pt x="716163" y="0"/>
              </a:moveTo>
              <a:lnTo>
                <a:pt x="716163" y="124292"/>
              </a:lnTo>
              <a:lnTo>
                <a:pt x="0" y="124292"/>
              </a:lnTo>
              <a:lnTo>
                <a:pt x="0" y="24858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303C5EF-EC38-4269-A3CC-3D72E558323B}">
      <dsp:nvSpPr>
        <dsp:cNvPr id="0" name=""/>
        <dsp:cNvSpPr/>
      </dsp:nvSpPr>
      <dsp:spPr>
        <a:xfrm>
          <a:off x="2743200" y="827078"/>
          <a:ext cx="1432327" cy="248585"/>
        </a:xfrm>
        <a:custGeom>
          <a:avLst/>
          <a:gdLst/>
          <a:ahLst/>
          <a:cxnLst/>
          <a:rect l="0" t="0" r="0" b="0"/>
          <a:pathLst>
            <a:path>
              <a:moveTo>
                <a:pt x="0" y="0"/>
              </a:moveTo>
              <a:lnTo>
                <a:pt x="0" y="124292"/>
              </a:lnTo>
              <a:lnTo>
                <a:pt x="1432327" y="124292"/>
              </a:lnTo>
              <a:lnTo>
                <a:pt x="1432327" y="24858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7ED256A-C5BE-419C-AB96-0115162CB649}">
      <dsp:nvSpPr>
        <dsp:cNvPr id="0" name=""/>
        <dsp:cNvSpPr/>
      </dsp:nvSpPr>
      <dsp:spPr>
        <a:xfrm>
          <a:off x="1310872" y="1667535"/>
          <a:ext cx="716163" cy="248585"/>
        </a:xfrm>
        <a:custGeom>
          <a:avLst/>
          <a:gdLst/>
          <a:ahLst/>
          <a:cxnLst/>
          <a:rect l="0" t="0" r="0" b="0"/>
          <a:pathLst>
            <a:path>
              <a:moveTo>
                <a:pt x="0" y="0"/>
              </a:moveTo>
              <a:lnTo>
                <a:pt x="0" y="124292"/>
              </a:lnTo>
              <a:lnTo>
                <a:pt x="716163" y="124292"/>
              </a:lnTo>
              <a:lnTo>
                <a:pt x="716163" y="24858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E1DDC4B-2FDC-404A-8230-65A0AA5FB46B}">
      <dsp:nvSpPr>
        <dsp:cNvPr id="0" name=""/>
        <dsp:cNvSpPr/>
      </dsp:nvSpPr>
      <dsp:spPr>
        <a:xfrm>
          <a:off x="594708" y="1667535"/>
          <a:ext cx="716163" cy="248585"/>
        </a:xfrm>
        <a:custGeom>
          <a:avLst/>
          <a:gdLst/>
          <a:ahLst/>
          <a:cxnLst/>
          <a:rect l="0" t="0" r="0" b="0"/>
          <a:pathLst>
            <a:path>
              <a:moveTo>
                <a:pt x="716163" y="0"/>
              </a:moveTo>
              <a:lnTo>
                <a:pt x="716163" y="124292"/>
              </a:lnTo>
              <a:lnTo>
                <a:pt x="0" y="124292"/>
              </a:lnTo>
              <a:lnTo>
                <a:pt x="0" y="24858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108FB7F-D83D-4927-AD53-755B964CBF6B}">
      <dsp:nvSpPr>
        <dsp:cNvPr id="0" name=""/>
        <dsp:cNvSpPr/>
      </dsp:nvSpPr>
      <dsp:spPr>
        <a:xfrm>
          <a:off x="1310872" y="827078"/>
          <a:ext cx="1432327" cy="248585"/>
        </a:xfrm>
        <a:custGeom>
          <a:avLst/>
          <a:gdLst/>
          <a:ahLst/>
          <a:cxnLst/>
          <a:rect l="0" t="0" r="0" b="0"/>
          <a:pathLst>
            <a:path>
              <a:moveTo>
                <a:pt x="1432327" y="0"/>
              </a:moveTo>
              <a:lnTo>
                <a:pt x="1432327" y="124292"/>
              </a:lnTo>
              <a:lnTo>
                <a:pt x="0" y="124292"/>
              </a:lnTo>
              <a:lnTo>
                <a:pt x="0" y="24858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D9A3599-C331-4196-8839-B107FE73C4A7}">
      <dsp:nvSpPr>
        <dsp:cNvPr id="0" name=""/>
        <dsp:cNvSpPr/>
      </dsp:nvSpPr>
      <dsp:spPr>
        <a:xfrm>
          <a:off x="2151329" y="235207"/>
          <a:ext cx="1183741" cy="5918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r>
            <a:rPr lang="en-US" sz="1000" b="1" kern="1200" baseline="0" smtClean="0">
              <a:latin typeface="Calibri"/>
            </a:rPr>
            <a:t>OMOT PONUDE</a:t>
          </a:r>
        </a:p>
        <a:p>
          <a:pPr marR="0" lvl="0" algn="just" defTabSz="444500" rtl="0">
            <a:lnSpc>
              <a:spcPct val="90000"/>
            </a:lnSpc>
            <a:spcBef>
              <a:spcPct val="0"/>
            </a:spcBef>
            <a:spcAft>
              <a:spcPct val="35000"/>
            </a:spcAft>
          </a:pPr>
          <a:endParaRPr lang="sr-Latn-CS" sz="1000" kern="1200" baseline="0" smtClean="0">
            <a:latin typeface="Cambria"/>
          </a:endParaRPr>
        </a:p>
      </dsp:txBody>
      <dsp:txXfrm>
        <a:off x="2151329" y="235207"/>
        <a:ext cx="1183741" cy="591870"/>
      </dsp:txXfrm>
    </dsp:sp>
    <dsp:sp modelId="{AAB47639-DB41-4CE3-8A57-6C948470C526}">
      <dsp:nvSpPr>
        <dsp:cNvPr id="0" name=""/>
        <dsp:cNvSpPr/>
      </dsp:nvSpPr>
      <dsp:spPr>
        <a:xfrm>
          <a:off x="719001" y="1075664"/>
          <a:ext cx="1183741" cy="5918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kern="1200" baseline="0" smtClean="0">
            <a:latin typeface="Calibri"/>
          </a:endParaRPr>
        </a:p>
        <a:p>
          <a:pPr marR="0" lvl="0" algn="ctr" defTabSz="444500" rtl="0">
            <a:lnSpc>
              <a:spcPct val="90000"/>
            </a:lnSpc>
            <a:spcBef>
              <a:spcPct val="0"/>
            </a:spcBef>
            <a:spcAft>
              <a:spcPct val="35000"/>
            </a:spcAft>
          </a:pPr>
          <a:r>
            <a:rPr lang="en-US" sz="1000" b="1" kern="1200" baseline="0" smtClean="0">
              <a:latin typeface="Calibri"/>
            </a:rPr>
            <a:t>ORGINAL</a:t>
          </a:r>
          <a:endParaRPr lang="en-US" sz="1000" kern="1200" smtClean="0"/>
        </a:p>
      </dsp:txBody>
      <dsp:txXfrm>
        <a:off x="719001" y="1075664"/>
        <a:ext cx="1183741" cy="591870"/>
      </dsp:txXfrm>
    </dsp:sp>
    <dsp:sp modelId="{827B842E-8958-4E19-9396-BE1EFAA5BA61}">
      <dsp:nvSpPr>
        <dsp:cNvPr id="0" name=""/>
        <dsp:cNvSpPr/>
      </dsp:nvSpPr>
      <dsp:spPr>
        <a:xfrm>
          <a:off x="2837" y="1916121"/>
          <a:ext cx="1183741" cy="5918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kern="1200" baseline="0" smtClean="0">
            <a:latin typeface="Times New Roman"/>
          </a:endParaRPr>
        </a:p>
        <a:p>
          <a:pPr marR="0" lvl="0" algn="ctr" defTabSz="444500" rtl="0">
            <a:lnSpc>
              <a:spcPct val="90000"/>
            </a:lnSpc>
            <a:spcBef>
              <a:spcPct val="0"/>
            </a:spcBef>
            <a:spcAft>
              <a:spcPct val="35000"/>
            </a:spcAft>
          </a:pPr>
          <a:r>
            <a:rPr lang="en-US" sz="1000" b="1" kern="1200" baseline="0" smtClean="0">
              <a:latin typeface="Calibri"/>
            </a:rPr>
            <a:t>PODOBNOST PONUĐAČA</a:t>
          </a:r>
          <a:endParaRPr lang="en-US" sz="1000" kern="1200" smtClean="0"/>
        </a:p>
      </dsp:txBody>
      <dsp:txXfrm>
        <a:off x="2837" y="1916121"/>
        <a:ext cx="1183741" cy="591870"/>
      </dsp:txXfrm>
    </dsp:sp>
    <dsp:sp modelId="{F6102BFC-83BB-4026-B3CB-60ADB1BCBB06}">
      <dsp:nvSpPr>
        <dsp:cNvPr id="0" name=""/>
        <dsp:cNvSpPr/>
      </dsp:nvSpPr>
      <dsp:spPr>
        <a:xfrm>
          <a:off x="1435165" y="1916121"/>
          <a:ext cx="1183741" cy="5918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b="1" kern="1200" baseline="0" smtClean="0">
            <a:latin typeface="Cambria"/>
          </a:endParaRPr>
        </a:p>
        <a:p>
          <a:pPr marR="0" lvl="0" algn="ctr" defTabSz="444500" rtl="0">
            <a:lnSpc>
              <a:spcPct val="90000"/>
            </a:lnSpc>
            <a:spcBef>
              <a:spcPct val="0"/>
            </a:spcBef>
            <a:spcAft>
              <a:spcPct val="35000"/>
            </a:spcAft>
          </a:pPr>
          <a:r>
            <a:rPr lang="en-US" sz="1000" b="1" kern="1200" baseline="0" smtClean="0">
              <a:latin typeface="Calibri"/>
            </a:rPr>
            <a:t>TEHNIČKA </a:t>
          </a:r>
        </a:p>
        <a:p>
          <a:pPr marR="0" lvl="0" algn="ctr" defTabSz="444500" rtl="0">
            <a:lnSpc>
              <a:spcPct val="90000"/>
            </a:lnSpc>
            <a:spcBef>
              <a:spcPct val="0"/>
            </a:spcBef>
            <a:spcAft>
              <a:spcPct val="35000"/>
            </a:spcAft>
          </a:pPr>
          <a:r>
            <a:rPr lang="en-US" sz="1000" b="1" kern="1200" baseline="0" smtClean="0">
              <a:latin typeface="Calibri"/>
            </a:rPr>
            <a:t>PONUDA</a:t>
          </a:r>
          <a:endParaRPr lang="en-US" sz="1000" kern="1200" smtClean="0"/>
        </a:p>
      </dsp:txBody>
      <dsp:txXfrm>
        <a:off x="1435165" y="1916121"/>
        <a:ext cx="1183741" cy="591870"/>
      </dsp:txXfrm>
    </dsp:sp>
    <dsp:sp modelId="{9729E57B-D448-448E-8C16-1A1C56ED4210}">
      <dsp:nvSpPr>
        <dsp:cNvPr id="0" name=""/>
        <dsp:cNvSpPr/>
      </dsp:nvSpPr>
      <dsp:spPr>
        <a:xfrm>
          <a:off x="3583656" y="1075664"/>
          <a:ext cx="1183741" cy="5918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kern="1200" baseline="0" smtClean="0">
            <a:latin typeface="Times New Roman"/>
          </a:endParaRPr>
        </a:p>
        <a:p>
          <a:pPr marR="0" lvl="0" algn="ctr" defTabSz="444500" rtl="0">
            <a:lnSpc>
              <a:spcPct val="90000"/>
            </a:lnSpc>
            <a:spcBef>
              <a:spcPct val="0"/>
            </a:spcBef>
            <a:spcAft>
              <a:spcPct val="35000"/>
            </a:spcAft>
          </a:pPr>
          <a:r>
            <a:rPr lang="en-US" sz="1000" b="1" kern="1200" baseline="0" smtClean="0">
              <a:latin typeface="Calibri"/>
            </a:rPr>
            <a:t>KOPIJA</a:t>
          </a:r>
          <a:endParaRPr lang="en-US" sz="1000" kern="1200" smtClean="0"/>
        </a:p>
      </dsp:txBody>
      <dsp:txXfrm>
        <a:off x="3583656" y="1075664"/>
        <a:ext cx="1183741" cy="591870"/>
      </dsp:txXfrm>
    </dsp:sp>
    <dsp:sp modelId="{0234C891-C16A-4A1F-BE72-409AC7CF6649}">
      <dsp:nvSpPr>
        <dsp:cNvPr id="0" name=""/>
        <dsp:cNvSpPr/>
      </dsp:nvSpPr>
      <dsp:spPr>
        <a:xfrm>
          <a:off x="2867492" y="1916121"/>
          <a:ext cx="1183741" cy="5918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kern="1200" baseline="0" smtClean="0">
            <a:latin typeface="Calibri"/>
          </a:endParaRPr>
        </a:p>
        <a:p>
          <a:pPr marR="0" lvl="0" algn="ctr" defTabSz="444500" rtl="0">
            <a:lnSpc>
              <a:spcPct val="90000"/>
            </a:lnSpc>
            <a:spcBef>
              <a:spcPct val="0"/>
            </a:spcBef>
            <a:spcAft>
              <a:spcPct val="35000"/>
            </a:spcAft>
          </a:pPr>
          <a:r>
            <a:rPr lang="en-US" sz="1000" b="1" kern="1200" baseline="0" smtClean="0">
              <a:latin typeface="Calibri"/>
            </a:rPr>
            <a:t>PODOBNOST </a:t>
          </a:r>
        </a:p>
        <a:p>
          <a:pPr marR="0" lvl="0" algn="ctr" defTabSz="444500" rtl="0">
            <a:lnSpc>
              <a:spcPct val="90000"/>
            </a:lnSpc>
            <a:spcBef>
              <a:spcPct val="0"/>
            </a:spcBef>
            <a:spcAft>
              <a:spcPct val="35000"/>
            </a:spcAft>
          </a:pPr>
          <a:r>
            <a:rPr lang="en-US" sz="1000" b="1" kern="1200" baseline="0" smtClean="0">
              <a:latin typeface="Calibri"/>
            </a:rPr>
            <a:t>PONUĐAČA</a:t>
          </a:r>
          <a:endParaRPr lang="en-US" sz="1000" kern="1200" smtClean="0"/>
        </a:p>
      </dsp:txBody>
      <dsp:txXfrm>
        <a:off x="2867492" y="1916121"/>
        <a:ext cx="1183741" cy="591870"/>
      </dsp:txXfrm>
    </dsp:sp>
    <dsp:sp modelId="{5B5BB255-7C27-4C1D-B48A-4CCE6A5F665E}">
      <dsp:nvSpPr>
        <dsp:cNvPr id="0" name=""/>
        <dsp:cNvSpPr/>
      </dsp:nvSpPr>
      <dsp:spPr>
        <a:xfrm>
          <a:off x="4299820" y="1916121"/>
          <a:ext cx="1183741" cy="5918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kern="1200" baseline="0" smtClean="0">
            <a:latin typeface="Calibri"/>
          </a:endParaRPr>
        </a:p>
        <a:p>
          <a:pPr marR="0" lvl="0" algn="ctr" defTabSz="444500" rtl="0">
            <a:lnSpc>
              <a:spcPct val="90000"/>
            </a:lnSpc>
            <a:spcBef>
              <a:spcPct val="0"/>
            </a:spcBef>
            <a:spcAft>
              <a:spcPct val="35000"/>
            </a:spcAft>
          </a:pPr>
          <a:r>
            <a:rPr lang="en-US" sz="1000" b="1" kern="1200" baseline="0" smtClean="0">
              <a:latin typeface="Calibri"/>
            </a:rPr>
            <a:t>TEHNIČKA </a:t>
          </a:r>
        </a:p>
        <a:p>
          <a:pPr marR="0" lvl="0" algn="ctr" defTabSz="444500" rtl="0">
            <a:lnSpc>
              <a:spcPct val="90000"/>
            </a:lnSpc>
            <a:spcBef>
              <a:spcPct val="0"/>
            </a:spcBef>
            <a:spcAft>
              <a:spcPct val="35000"/>
            </a:spcAft>
          </a:pPr>
          <a:r>
            <a:rPr lang="en-US" sz="1000" b="1" kern="1200" baseline="0" smtClean="0">
              <a:latin typeface="Calibri"/>
            </a:rPr>
            <a:t>PONUDA</a:t>
          </a:r>
          <a:endParaRPr lang="en-US" sz="1000" kern="1200" smtClean="0"/>
        </a:p>
      </dsp:txBody>
      <dsp:txXfrm>
        <a:off x="4299820" y="1916121"/>
        <a:ext cx="1183741" cy="591870"/>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914773-606F-4044-9AE8-5131B12B1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10</Pages>
  <Words>2899</Words>
  <Characters>16525</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vesna.vujacic</cp:lastModifiedBy>
  <cp:revision>23</cp:revision>
  <cp:lastPrinted>2017-10-20T05:30:00Z</cp:lastPrinted>
  <dcterms:created xsi:type="dcterms:W3CDTF">2016-10-03T12:15:00Z</dcterms:created>
  <dcterms:modified xsi:type="dcterms:W3CDTF">2018-06-14T07:40:00Z</dcterms:modified>
</cp:coreProperties>
</file>